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C0ADB" w14:textId="28EDCAF5" w:rsidR="00B57870" w:rsidRPr="00FC2B98" w:rsidRDefault="00FC2B98" w:rsidP="00312387">
      <w:pPr>
        <w:pStyle w:val="Titolo1"/>
        <w:rPr>
          <w:lang w:val="it-IT"/>
        </w:rPr>
      </w:pPr>
      <w:r w:rsidRPr="00FC2B98">
        <w:rPr>
          <w:lang w:val="it-IT"/>
        </w:rPr>
        <w:t>Modulo per la presentazione d</w:t>
      </w:r>
      <w:r w:rsidR="004430DA">
        <w:rPr>
          <w:lang w:val="it-IT"/>
        </w:rPr>
        <w:t>i</w:t>
      </w:r>
      <w:r w:rsidRPr="00FC2B98">
        <w:rPr>
          <w:lang w:val="it-IT"/>
        </w:rPr>
        <w:t xml:space="preserve"> osservazioni </w:t>
      </w:r>
      <w:r w:rsidR="004430DA">
        <w:rPr>
          <w:lang w:val="it-IT"/>
        </w:rPr>
        <w:t>A</w:t>
      </w:r>
      <w:r w:rsidRPr="00FC2B98">
        <w:rPr>
          <w:lang w:val="it-IT"/>
        </w:rPr>
        <w:t xml:space="preserve"> piani/programmi/progetti sottoposti a procedimenti di valutazione ambientale di competenza </w:t>
      </w:r>
      <w:r w:rsidR="00BC341C">
        <w:rPr>
          <w:lang w:val="it-IT"/>
        </w:rPr>
        <w:t>COMUNALE</w:t>
      </w:r>
    </w:p>
    <w:p w14:paraId="3A5F882C" w14:textId="77777777" w:rsidR="00BC341C" w:rsidRPr="00BC341C" w:rsidRDefault="00BC341C" w:rsidP="00BC341C">
      <w:pPr>
        <w:spacing w:before="120" w:after="120"/>
        <w:ind w:left="5529" w:right="142" w:hanging="851"/>
        <w:rPr>
          <w:rFonts w:ascii="Arial" w:hAnsi="Arial" w:cs="Arial"/>
          <w:b/>
          <w:lang w:val="it-IT"/>
        </w:rPr>
      </w:pPr>
      <w:r w:rsidRPr="00BC341C">
        <w:rPr>
          <w:rFonts w:ascii="Arial" w:hAnsi="Arial" w:cs="Arial"/>
          <w:b/>
          <w:lang w:val="it-IT"/>
        </w:rPr>
        <w:t>Spett.le</w:t>
      </w:r>
    </w:p>
    <w:p w14:paraId="7DF7E37C" w14:textId="77777777" w:rsidR="00BC341C" w:rsidRPr="00BC341C" w:rsidRDefault="00BC341C" w:rsidP="00BC341C">
      <w:pPr>
        <w:spacing w:before="120" w:after="120"/>
        <w:ind w:left="5529" w:right="142" w:hanging="851"/>
        <w:rPr>
          <w:rFonts w:ascii="Arial" w:hAnsi="Arial" w:cs="Arial"/>
          <w:b/>
          <w:lang w:val="it-IT"/>
        </w:rPr>
      </w:pPr>
      <w:r w:rsidRPr="00BC341C">
        <w:rPr>
          <w:rFonts w:ascii="Arial" w:hAnsi="Arial" w:cs="Arial"/>
          <w:b/>
          <w:lang w:val="it-IT"/>
        </w:rPr>
        <w:t>Comune di Ravenna</w:t>
      </w:r>
    </w:p>
    <w:p w14:paraId="29DF14A5" w14:textId="77777777" w:rsidR="00BC341C" w:rsidRPr="00BC341C" w:rsidRDefault="00BC341C" w:rsidP="00BC341C">
      <w:pPr>
        <w:spacing w:before="120" w:after="120"/>
        <w:ind w:left="5529" w:right="142" w:hanging="851"/>
        <w:rPr>
          <w:rFonts w:ascii="Arial" w:hAnsi="Arial" w:cs="Arial"/>
          <w:b/>
          <w:lang w:val="it-IT"/>
        </w:rPr>
      </w:pPr>
      <w:r w:rsidRPr="00BC341C">
        <w:rPr>
          <w:rFonts w:ascii="Arial" w:hAnsi="Arial" w:cs="Arial"/>
          <w:b/>
          <w:lang w:val="it-IT"/>
        </w:rPr>
        <w:t>Servizio Tutela Ambiente e Territorio</w:t>
      </w:r>
    </w:p>
    <w:p w14:paraId="6E27B683" w14:textId="172550D7" w:rsidR="00BC341C" w:rsidRDefault="00553E82" w:rsidP="00BC341C">
      <w:pPr>
        <w:spacing w:before="120" w:after="120"/>
        <w:ind w:left="5529" w:right="142" w:hanging="851"/>
        <w:rPr>
          <w:rFonts w:ascii="Arial" w:hAnsi="Arial" w:cs="Arial"/>
          <w:b/>
          <w:lang w:val="it-IT"/>
        </w:rPr>
      </w:pPr>
      <w:hyperlink r:id="rId11" w:history="1">
        <w:r w:rsidRPr="008C2CCC">
          <w:rPr>
            <w:rStyle w:val="Collegamentoipertestuale"/>
            <w:rFonts w:ascii="Arial" w:hAnsi="Arial" w:cs="Arial"/>
            <w:b/>
            <w:lang w:val="it-IT"/>
          </w:rPr>
          <w:t>ambiente.comune.ravenna@legalmail.it</w:t>
        </w:r>
      </w:hyperlink>
    </w:p>
    <w:p w14:paraId="33E71FD0" w14:textId="77777777" w:rsidR="00312387" w:rsidRPr="00E53E17" w:rsidRDefault="00312387" w:rsidP="004E2A2F">
      <w:pPr>
        <w:spacing w:before="120" w:after="120"/>
        <w:ind w:right="142"/>
        <w:jc w:val="right"/>
        <w:rPr>
          <w:rFonts w:ascii="Arial" w:hAnsi="Arial" w:cs="Arial"/>
          <w:b/>
          <w:lang w:val="it-IT"/>
        </w:rPr>
      </w:pPr>
    </w:p>
    <w:p w14:paraId="2EC92098" w14:textId="151FFCEF" w:rsidR="00726C5B" w:rsidRPr="006611A6" w:rsidRDefault="00496742" w:rsidP="00073EA6">
      <w:pPr>
        <w:spacing w:before="120" w:after="120"/>
        <w:ind w:right="142"/>
        <w:jc w:val="both"/>
        <w:rPr>
          <w:rStyle w:val="Riferimentointenso"/>
          <w:i w:val="0"/>
          <w:iCs w:val="0"/>
          <w:sz w:val="24"/>
          <w:szCs w:val="24"/>
          <w:lang w:val="it-IT"/>
        </w:rPr>
      </w:pPr>
      <w:r w:rsidRPr="006611A6">
        <w:rPr>
          <w:rStyle w:val="Riferimentointenso"/>
          <w:i w:val="0"/>
          <w:iCs w:val="0"/>
          <w:sz w:val="24"/>
          <w:szCs w:val="24"/>
          <w:lang w:val="it-IT"/>
        </w:rPr>
        <w:t>Presentazione d</w:t>
      </w:r>
      <w:r w:rsidR="00DB51C6" w:rsidRPr="006611A6">
        <w:rPr>
          <w:rStyle w:val="Riferimentointenso"/>
          <w:i w:val="0"/>
          <w:iCs w:val="0"/>
          <w:sz w:val="24"/>
          <w:szCs w:val="24"/>
          <w:lang w:val="it-IT"/>
        </w:rPr>
        <w:t xml:space="preserve">i </w:t>
      </w:r>
      <w:r w:rsidRPr="006611A6">
        <w:rPr>
          <w:rStyle w:val="Riferimentointenso"/>
          <w:i w:val="0"/>
          <w:iCs w:val="0"/>
          <w:sz w:val="24"/>
          <w:szCs w:val="24"/>
          <w:lang w:val="it-IT"/>
        </w:rPr>
        <w:t xml:space="preserve">osservazioni </w:t>
      </w:r>
      <w:r w:rsidR="00DB51C6" w:rsidRPr="006611A6">
        <w:rPr>
          <w:rStyle w:val="Riferimentointenso"/>
          <w:i w:val="0"/>
          <w:iCs w:val="0"/>
          <w:sz w:val="24"/>
          <w:szCs w:val="24"/>
          <w:lang w:val="it-IT"/>
        </w:rPr>
        <w:t>relative al:</w:t>
      </w:r>
    </w:p>
    <w:p w14:paraId="4D193129" w14:textId="77777777" w:rsidR="004430DA" w:rsidRPr="00E83AEC" w:rsidRDefault="004430DA" w:rsidP="004430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/>
        <w:ind w:left="0" w:firstLine="0"/>
        <w:textAlignment w:val="baseline"/>
        <w:rPr>
          <w:rFonts w:cstheme="minorHAnsi"/>
          <w:sz w:val="22"/>
          <w:szCs w:val="22"/>
        </w:rPr>
      </w:pPr>
      <w:proofErr w:type="spellStart"/>
      <w:r w:rsidRPr="00E83AEC">
        <w:rPr>
          <w:rFonts w:cstheme="minorHAnsi"/>
          <w:sz w:val="22"/>
          <w:szCs w:val="22"/>
        </w:rPr>
        <w:t>Progetto</w:t>
      </w:r>
      <w:proofErr w:type="spellEnd"/>
      <w:r w:rsidRPr="00E83AEC">
        <w:rPr>
          <w:rFonts w:cstheme="minorHAnsi"/>
          <w:sz w:val="22"/>
          <w:szCs w:val="22"/>
        </w:rPr>
        <w:t xml:space="preserve">, sotto </w:t>
      </w:r>
      <w:proofErr w:type="spellStart"/>
      <w:r w:rsidRPr="00E83AEC">
        <w:rPr>
          <w:rFonts w:cstheme="minorHAnsi"/>
          <w:sz w:val="22"/>
          <w:szCs w:val="22"/>
        </w:rPr>
        <w:t>indicato</w:t>
      </w:r>
      <w:proofErr w:type="spellEnd"/>
      <w:r w:rsidRPr="00E83AEC">
        <w:rPr>
          <w:rFonts w:cstheme="minorHAnsi"/>
          <w:sz w:val="22"/>
          <w:szCs w:val="22"/>
        </w:rPr>
        <w:t>.</w:t>
      </w:r>
    </w:p>
    <w:p w14:paraId="5A7FD7A5" w14:textId="77777777" w:rsidR="004430DA" w:rsidRPr="00E53E17" w:rsidRDefault="004430DA" w:rsidP="004430DA">
      <w:pPr>
        <w:tabs>
          <w:tab w:val="left" w:pos="9923"/>
        </w:tabs>
        <w:spacing w:after="0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i/>
          <w:sz w:val="22"/>
          <w:szCs w:val="22"/>
          <w:highlight w:val="lightGray"/>
          <w:lang w:val="it-IT"/>
        </w:rPr>
        <w:t>(Barrare la casella di interesse)</w:t>
      </w:r>
    </w:p>
    <w:p w14:paraId="7580C867" w14:textId="77777777" w:rsidR="004430DA" w:rsidRPr="0097399D" w:rsidRDefault="004430DA" w:rsidP="004430DA">
      <w:pPr>
        <w:spacing w:before="120" w:after="120"/>
        <w:ind w:right="142"/>
        <w:jc w:val="both"/>
        <w:rPr>
          <w:rFonts w:cstheme="minorHAnsi"/>
          <w:sz w:val="22"/>
          <w:szCs w:val="22"/>
          <w:lang w:val="it-IT"/>
        </w:rPr>
      </w:pPr>
      <w:r w:rsidRPr="0097399D">
        <w:rPr>
          <w:rFonts w:cstheme="minorHAnsi"/>
          <w:sz w:val="22"/>
          <w:szCs w:val="22"/>
          <w:lang w:val="it-IT"/>
        </w:rPr>
        <w:t>_______________________________________________________________________________________</w:t>
      </w:r>
    </w:p>
    <w:p w14:paraId="68951419" w14:textId="77777777" w:rsidR="004430DA" w:rsidRPr="0097399D" w:rsidRDefault="004430DA" w:rsidP="004430DA">
      <w:pPr>
        <w:spacing w:before="120" w:after="120"/>
        <w:ind w:right="142"/>
        <w:jc w:val="both"/>
        <w:rPr>
          <w:rFonts w:cstheme="minorHAnsi"/>
          <w:sz w:val="22"/>
          <w:szCs w:val="22"/>
          <w:lang w:val="it-IT"/>
        </w:rPr>
      </w:pPr>
      <w:r w:rsidRPr="0097399D">
        <w:rPr>
          <w:rFonts w:cstheme="minorHAnsi"/>
          <w:sz w:val="22"/>
          <w:szCs w:val="22"/>
          <w:lang w:val="it-IT"/>
        </w:rPr>
        <w:t>_______________________________________________________________________________________</w:t>
      </w:r>
    </w:p>
    <w:p w14:paraId="3A30E683" w14:textId="77777777" w:rsidR="004430DA" w:rsidRPr="0097399D" w:rsidRDefault="004430DA" w:rsidP="004430DA">
      <w:pPr>
        <w:spacing w:before="120" w:after="120"/>
        <w:ind w:right="142"/>
        <w:jc w:val="both"/>
        <w:rPr>
          <w:rFonts w:cstheme="minorHAnsi"/>
          <w:sz w:val="22"/>
          <w:szCs w:val="22"/>
          <w:lang w:val="it-IT"/>
        </w:rPr>
      </w:pPr>
      <w:r w:rsidRPr="0097399D">
        <w:rPr>
          <w:rFonts w:cstheme="minorHAnsi"/>
          <w:sz w:val="22"/>
          <w:szCs w:val="22"/>
          <w:lang w:val="it-IT"/>
        </w:rPr>
        <w:t>_______________________________________________________________________________________</w:t>
      </w:r>
    </w:p>
    <w:p w14:paraId="01080ADB" w14:textId="77777777" w:rsidR="004430DA" w:rsidRPr="0097399D" w:rsidRDefault="004430DA" w:rsidP="004430DA">
      <w:pPr>
        <w:spacing w:after="0"/>
        <w:ind w:right="142"/>
        <w:jc w:val="both"/>
        <w:rPr>
          <w:rFonts w:cstheme="minorHAnsi"/>
          <w:sz w:val="22"/>
          <w:szCs w:val="22"/>
          <w:lang w:val="it-IT"/>
        </w:rPr>
      </w:pPr>
      <w:r w:rsidRPr="0097399D">
        <w:rPr>
          <w:rFonts w:cstheme="minorHAnsi"/>
          <w:sz w:val="22"/>
          <w:szCs w:val="22"/>
          <w:lang w:val="it-IT"/>
        </w:rPr>
        <w:t>_______________________________________________________________________________________</w:t>
      </w:r>
    </w:p>
    <w:p w14:paraId="2C95302D" w14:textId="6B84E01D" w:rsidR="004430DA" w:rsidRPr="0097399D" w:rsidRDefault="004430DA" w:rsidP="004430DA">
      <w:pPr>
        <w:spacing w:after="0"/>
        <w:ind w:right="142"/>
        <w:jc w:val="both"/>
        <w:rPr>
          <w:rFonts w:cstheme="minorHAnsi"/>
          <w:i/>
          <w:sz w:val="22"/>
          <w:szCs w:val="22"/>
          <w:lang w:val="it-IT"/>
        </w:rPr>
      </w:pPr>
      <w:r w:rsidRPr="0097399D">
        <w:rPr>
          <w:rFonts w:cstheme="minorHAnsi"/>
          <w:i/>
          <w:sz w:val="22"/>
          <w:szCs w:val="22"/>
          <w:highlight w:val="lightGray"/>
          <w:lang w:val="it-IT"/>
        </w:rPr>
        <w:t xml:space="preserve">(inserire la denominazione completa del progetto (procedure di </w:t>
      </w:r>
      <w:r w:rsidR="009847F8">
        <w:rPr>
          <w:rFonts w:cstheme="minorHAnsi"/>
          <w:i/>
          <w:sz w:val="22"/>
          <w:szCs w:val="22"/>
          <w:highlight w:val="lightGray"/>
          <w:lang w:val="it-IT"/>
        </w:rPr>
        <w:t xml:space="preserve">PAUR, </w:t>
      </w:r>
      <w:r w:rsidRPr="0097399D">
        <w:rPr>
          <w:rFonts w:cstheme="minorHAnsi"/>
          <w:i/>
          <w:sz w:val="22"/>
          <w:szCs w:val="22"/>
          <w:highlight w:val="lightGray"/>
          <w:lang w:val="it-IT"/>
        </w:rPr>
        <w:t>VIA, Verifica di Assoggettabilità a VIA)</w:t>
      </w:r>
      <w:r w:rsidRPr="0097399D">
        <w:rPr>
          <w:rFonts w:cstheme="minorHAnsi"/>
          <w:i/>
          <w:sz w:val="22"/>
          <w:szCs w:val="22"/>
          <w:lang w:val="it-IT"/>
        </w:rPr>
        <w:t xml:space="preserve"> </w:t>
      </w:r>
    </w:p>
    <w:p w14:paraId="44AEF058" w14:textId="77777777" w:rsidR="00DB51C6" w:rsidRPr="00CB7DC9" w:rsidRDefault="00DB51C6" w:rsidP="005A6C92">
      <w:pPr>
        <w:spacing w:before="120" w:after="120"/>
        <w:ind w:right="142"/>
        <w:jc w:val="both"/>
        <w:rPr>
          <w:rFonts w:cstheme="minorHAnsi"/>
          <w:b/>
          <w:sz w:val="22"/>
          <w:szCs w:val="22"/>
          <w:lang w:val="it-IT"/>
        </w:rPr>
      </w:pPr>
    </w:p>
    <w:p w14:paraId="74FA71F2" w14:textId="61909EDF" w:rsidR="008F5442" w:rsidRPr="007C5B7A" w:rsidRDefault="00CC7FD6" w:rsidP="007C5B7A">
      <w:pPr>
        <w:spacing w:after="0"/>
        <w:rPr>
          <w:rFonts w:cstheme="minorHAnsi"/>
          <w:b/>
          <w:sz w:val="22"/>
          <w:szCs w:val="22"/>
          <w:lang w:val="it-IT"/>
        </w:rPr>
      </w:pPr>
      <w:r w:rsidRPr="007C5B7A">
        <w:rPr>
          <w:rFonts w:cstheme="minorHAnsi"/>
          <w:sz w:val="22"/>
          <w:szCs w:val="22"/>
          <w:lang w:val="it-IT"/>
        </w:rPr>
        <w:t xml:space="preserve">Il/La </w:t>
      </w:r>
      <w:r w:rsidR="00AB3373" w:rsidRPr="007C5B7A">
        <w:rPr>
          <w:rFonts w:cstheme="minorHAnsi"/>
          <w:sz w:val="22"/>
          <w:szCs w:val="22"/>
          <w:lang w:val="it-IT"/>
        </w:rPr>
        <w:t>Sottoscritt</w:t>
      </w:r>
      <w:r w:rsidRPr="007C5B7A">
        <w:rPr>
          <w:rFonts w:cstheme="minorHAnsi"/>
          <w:sz w:val="22"/>
          <w:szCs w:val="22"/>
          <w:lang w:val="it-IT"/>
        </w:rPr>
        <w:t>o/a _____________________________________________</w:t>
      </w:r>
      <w:r w:rsidR="00CD1EA8" w:rsidRPr="007C5B7A">
        <w:rPr>
          <w:rFonts w:cstheme="minorHAnsi"/>
          <w:sz w:val="22"/>
          <w:szCs w:val="22"/>
          <w:lang w:val="it-IT"/>
        </w:rPr>
        <w:t>____________________</w:t>
      </w:r>
      <w:r w:rsidR="008A4E7C" w:rsidRPr="007C5B7A">
        <w:rPr>
          <w:rFonts w:cstheme="minorHAnsi"/>
          <w:sz w:val="22"/>
          <w:szCs w:val="22"/>
          <w:lang w:val="it-IT"/>
        </w:rPr>
        <w:t>________</w:t>
      </w:r>
      <w:r w:rsidR="008A4E7C" w:rsidRPr="007C5B7A">
        <w:rPr>
          <w:rFonts w:cstheme="minorHAnsi"/>
          <w:i/>
          <w:sz w:val="22"/>
          <w:szCs w:val="22"/>
          <w:lang w:val="it-IT"/>
        </w:rPr>
        <w:t xml:space="preserve"> </w:t>
      </w:r>
      <w:r w:rsidR="008F5442" w:rsidRPr="007C5B7A">
        <w:rPr>
          <w:rFonts w:cstheme="minorHAnsi"/>
          <w:i/>
          <w:sz w:val="22"/>
          <w:szCs w:val="22"/>
          <w:highlight w:val="lightGray"/>
          <w:lang w:val="it-IT"/>
        </w:rPr>
        <w:t>(Nel caso di persona fisica, in forma singola o associata)</w:t>
      </w:r>
    </w:p>
    <w:p w14:paraId="46F2528A" w14:textId="77777777" w:rsidR="007078DA" w:rsidRPr="007C5B7A" w:rsidRDefault="007078DA" w:rsidP="007078DA">
      <w:pPr>
        <w:spacing w:after="0"/>
        <w:jc w:val="both"/>
        <w:rPr>
          <w:rFonts w:cstheme="minorHAnsi"/>
          <w:sz w:val="22"/>
          <w:szCs w:val="22"/>
          <w:lang w:val="it-IT"/>
        </w:rPr>
      </w:pPr>
    </w:p>
    <w:p w14:paraId="59555B43" w14:textId="77777777" w:rsidR="00FD7EC2" w:rsidRPr="00E53E17" w:rsidRDefault="00FD7EC2" w:rsidP="007C5B7A">
      <w:pPr>
        <w:spacing w:before="60" w:afterLines="60" w:after="144"/>
        <w:rPr>
          <w:rFonts w:cstheme="minorHAnsi"/>
          <w:b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>Il/La Sottoscritto/a _________________________________________________________________________</w:t>
      </w:r>
    </w:p>
    <w:p w14:paraId="3A9AFF18" w14:textId="77777777" w:rsidR="00FD7EC2" w:rsidRPr="00E53E17" w:rsidRDefault="00FD7EC2" w:rsidP="00FD7EC2">
      <w:pPr>
        <w:spacing w:before="120" w:after="0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 xml:space="preserve">in qualità di legale rappresentante della Pubblica Amministrazione/Ente/Società/Associazione </w:t>
      </w:r>
    </w:p>
    <w:p w14:paraId="673908D1" w14:textId="77777777" w:rsidR="00FD7EC2" w:rsidRPr="00E53E17" w:rsidRDefault="00FD7EC2" w:rsidP="00FD7EC2">
      <w:pPr>
        <w:spacing w:before="120" w:after="0"/>
        <w:rPr>
          <w:rFonts w:cstheme="minorHAnsi"/>
          <w:b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>________________________________________________________________________________________</w:t>
      </w:r>
    </w:p>
    <w:p w14:paraId="1214369C" w14:textId="77777777" w:rsidR="00FD7EC2" w:rsidRPr="00E53E17" w:rsidRDefault="00FD7EC2" w:rsidP="00FD7EC2">
      <w:pPr>
        <w:spacing w:after="0"/>
        <w:jc w:val="both"/>
        <w:rPr>
          <w:rFonts w:cstheme="minorHAnsi"/>
          <w:i/>
          <w:sz w:val="22"/>
          <w:szCs w:val="22"/>
          <w:lang w:val="it-IT"/>
        </w:rPr>
      </w:pPr>
      <w:r w:rsidRPr="00E53E17">
        <w:rPr>
          <w:rFonts w:cstheme="minorHAnsi"/>
          <w:i/>
          <w:sz w:val="22"/>
          <w:szCs w:val="22"/>
          <w:highlight w:val="lightGray"/>
          <w:lang w:val="it-IT"/>
        </w:rPr>
        <w:t>(Nel caso di persona giuridica - società, ente, associazione, altro)</w:t>
      </w:r>
    </w:p>
    <w:p w14:paraId="2C7FBBBD" w14:textId="77777777" w:rsidR="00DB51C6" w:rsidRPr="00E53E17" w:rsidRDefault="00DB51C6" w:rsidP="0014603C">
      <w:pPr>
        <w:shd w:val="clear" w:color="auto" w:fill="FFFFFF"/>
        <w:spacing w:before="60" w:afterLines="60" w:after="144"/>
        <w:ind w:left="284"/>
        <w:jc w:val="center"/>
        <w:rPr>
          <w:rFonts w:cstheme="minorHAnsi"/>
          <w:b/>
          <w:sz w:val="22"/>
          <w:szCs w:val="22"/>
          <w:lang w:val="it-IT"/>
        </w:rPr>
      </w:pPr>
    </w:p>
    <w:p w14:paraId="3B521CEC" w14:textId="77777777" w:rsidR="007078DA" w:rsidRPr="00E83AEC" w:rsidRDefault="007078DA" w:rsidP="006611A6">
      <w:pPr>
        <w:spacing w:before="120" w:after="120"/>
        <w:ind w:right="142"/>
        <w:jc w:val="center"/>
        <w:rPr>
          <w:rStyle w:val="Riferimentointenso"/>
          <w:rFonts w:cstheme="minorHAnsi"/>
          <w:bCs w:val="0"/>
          <w:i w:val="0"/>
          <w:iCs w:val="0"/>
          <w:sz w:val="22"/>
          <w:szCs w:val="22"/>
          <w:lang w:val="it-IT"/>
        </w:rPr>
      </w:pPr>
      <w:r w:rsidRPr="00E83AEC">
        <w:rPr>
          <w:rStyle w:val="Riferimentointenso"/>
          <w:rFonts w:cstheme="minorHAnsi"/>
          <w:bCs w:val="0"/>
          <w:i w:val="0"/>
          <w:iCs w:val="0"/>
          <w:sz w:val="22"/>
          <w:szCs w:val="22"/>
          <w:lang w:val="it-IT"/>
        </w:rPr>
        <w:t>PRESENTA</w:t>
      </w:r>
    </w:p>
    <w:p w14:paraId="582C6CB7" w14:textId="28C764DE" w:rsidR="00CF60A9" w:rsidRPr="00E53E17" w:rsidRDefault="007078DA" w:rsidP="00CF60A9">
      <w:pPr>
        <w:tabs>
          <w:tab w:val="left" w:pos="9923"/>
        </w:tabs>
        <w:spacing w:after="0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 xml:space="preserve">ai sensi del </w:t>
      </w:r>
      <w:r w:rsidR="00A91F33" w:rsidRPr="00E53E17">
        <w:rPr>
          <w:rFonts w:cstheme="minorHAnsi"/>
          <w:sz w:val="22"/>
          <w:szCs w:val="22"/>
          <w:lang w:val="it-IT"/>
        </w:rPr>
        <w:t>d.lgs</w:t>
      </w:r>
      <w:r w:rsidRPr="00E53E17">
        <w:rPr>
          <w:rFonts w:cstheme="minorHAnsi"/>
          <w:sz w:val="22"/>
          <w:szCs w:val="22"/>
          <w:lang w:val="it-IT"/>
        </w:rPr>
        <w:t xml:space="preserve">.152/2006, le </w:t>
      </w:r>
      <w:r w:rsidRPr="00E53E17">
        <w:rPr>
          <w:rFonts w:cstheme="minorHAnsi"/>
          <w:b/>
          <w:sz w:val="22"/>
          <w:szCs w:val="22"/>
          <w:lang w:val="it-IT"/>
        </w:rPr>
        <w:t>seguenti osservazioni</w:t>
      </w:r>
      <w:r w:rsidR="004430DA">
        <w:rPr>
          <w:rFonts w:cstheme="minorHAnsi"/>
          <w:sz w:val="22"/>
          <w:szCs w:val="22"/>
          <w:lang w:val="it-IT"/>
        </w:rPr>
        <w:t>:</w:t>
      </w:r>
    </w:p>
    <w:p w14:paraId="5E3AAD74" w14:textId="77777777" w:rsidR="008F5442" w:rsidRPr="0097399D" w:rsidRDefault="008F5442" w:rsidP="00615CC6">
      <w:pPr>
        <w:spacing w:before="60" w:afterLines="60" w:after="144"/>
        <w:ind w:left="284"/>
        <w:rPr>
          <w:rFonts w:cstheme="minorHAnsi"/>
          <w:b/>
          <w:sz w:val="22"/>
          <w:szCs w:val="22"/>
          <w:lang w:val="it-IT"/>
        </w:rPr>
      </w:pPr>
    </w:p>
    <w:p w14:paraId="0C1D15E2" w14:textId="77777777" w:rsidR="00456B38" w:rsidRPr="00E83AEC" w:rsidRDefault="001D4197" w:rsidP="00E14947">
      <w:pPr>
        <w:spacing w:before="120" w:after="120"/>
        <w:ind w:right="142"/>
        <w:jc w:val="both"/>
        <w:rPr>
          <w:rStyle w:val="Riferimentointenso"/>
          <w:rFonts w:cstheme="minorHAnsi"/>
          <w:b w:val="0"/>
          <w:sz w:val="22"/>
          <w:szCs w:val="22"/>
          <w:lang w:val="it-IT"/>
        </w:rPr>
      </w:pPr>
      <w:r w:rsidRPr="00E83AEC">
        <w:rPr>
          <w:rStyle w:val="Riferimentointenso"/>
          <w:rFonts w:cstheme="minorHAnsi"/>
          <w:b w:val="0"/>
          <w:sz w:val="22"/>
          <w:szCs w:val="22"/>
          <w:lang w:val="it-IT"/>
        </w:rPr>
        <w:t>OGGETTO</w:t>
      </w:r>
      <w:r w:rsidR="008F5442" w:rsidRPr="00E83AEC">
        <w:rPr>
          <w:rStyle w:val="Riferimentointenso"/>
          <w:rFonts w:cstheme="minorHAnsi"/>
          <w:b w:val="0"/>
          <w:sz w:val="22"/>
          <w:szCs w:val="22"/>
          <w:lang w:val="it-IT"/>
        </w:rPr>
        <w:t xml:space="preserve"> DELLE OSSERVAZIONI </w:t>
      </w:r>
    </w:p>
    <w:p w14:paraId="52DD314D" w14:textId="77777777" w:rsidR="001D4197" w:rsidRPr="00E53E17" w:rsidRDefault="001D4197" w:rsidP="007F0DAB">
      <w:pPr>
        <w:spacing w:before="60" w:afterLines="60" w:after="144"/>
        <w:rPr>
          <w:rFonts w:cstheme="minorHAnsi"/>
          <w:i/>
          <w:sz w:val="22"/>
          <w:szCs w:val="22"/>
          <w:highlight w:val="lightGray"/>
          <w:lang w:val="it-IT"/>
        </w:rPr>
      </w:pPr>
      <w:r w:rsidRPr="00E53E17">
        <w:rPr>
          <w:rFonts w:cstheme="minorHAnsi"/>
          <w:i/>
          <w:sz w:val="22"/>
          <w:szCs w:val="22"/>
          <w:highlight w:val="lightGray"/>
          <w:lang w:val="it-IT"/>
        </w:rPr>
        <w:t>(Barrare le caselle di interesse</w:t>
      </w:r>
      <w:r w:rsidR="00CF60A9" w:rsidRPr="00E53E17">
        <w:rPr>
          <w:rFonts w:cstheme="minorHAnsi"/>
          <w:i/>
          <w:sz w:val="22"/>
          <w:szCs w:val="22"/>
          <w:highlight w:val="lightGray"/>
          <w:lang w:val="it-IT"/>
        </w:rPr>
        <w:t xml:space="preserve">; è possibile selezionare più </w:t>
      </w:r>
      <w:r w:rsidR="005D2DFA" w:rsidRPr="00E53E17">
        <w:rPr>
          <w:rFonts w:cstheme="minorHAnsi"/>
          <w:i/>
          <w:sz w:val="22"/>
          <w:szCs w:val="22"/>
          <w:highlight w:val="lightGray"/>
          <w:lang w:val="it-IT"/>
        </w:rPr>
        <w:t>caselle</w:t>
      </w:r>
      <w:r w:rsidRPr="00E53E17">
        <w:rPr>
          <w:rFonts w:cstheme="minorHAnsi"/>
          <w:i/>
          <w:sz w:val="22"/>
          <w:szCs w:val="22"/>
          <w:highlight w:val="lightGray"/>
          <w:lang w:val="it-IT"/>
        </w:rPr>
        <w:t>):</w:t>
      </w:r>
    </w:p>
    <w:p w14:paraId="0AB94BA4" w14:textId="77777777" w:rsidR="00187C96" w:rsidRPr="00E53E17" w:rsidRDefault="001D4197" w:rsidP="00187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0" w:after="20"/>
        <w:textAlignment w:val="baseline"/>
        <w:rPr>
          <w:rFonts w:cstheme="minorHAnsi"/>
          <w:i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 xml:space="preserve">Aspetti </w:t>
      </w:r>
      <w:r w:rsidR="005D2DFA" w:rsidRPr="00E53E17">
        <w:rPr>
          <w:rFonts w:cstheme="minorHAnsi"/>
          <w:sz w:val="22"/>
          <w:szCs w:val="22"/>
          <w:lang w:val="it-IT"/>
        </w:rPr>
        <w:t xml:space="preserve">di carattere generale </w:t>
      </w:r>
      <w:r w:rsidR="005D2DFA" w:rsidRPr="00E53E17">
        <w:rPr>
          <w:rFonts w:cstheme="minorHAnsi"/>
          <w:i/>
          <w:sz w:val="22"/>
          <w:szCs w:val="22"/>
          <w:lang w:val="it-IT"/>
        </w:rPr>
        <w:t xml:space="preserve">(es. struttura e contenuti della documentazione, finalità, aspetti procedurali) </w:t>
      </w:r>
    </w:p>
    <w:p w14:paraId="01977EF1" w14:textId="3495F6E1" w:rsidR="001D4197" w:rsidRPr="00FA52EE" w:rsidRDefault="001D4197" w:rsidP="00FA52E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0" w:after="20"/>
        <w:ind w:right="-144"/>
        <w:textAlignment w:val="baseline"/>
        <w:rPr>
          <w:rFonts w:cstheme="minorHAnsi"/>
          <w:sz w:val="22"/>
          <w:szCs w:val="22"/>
          <w:lang w:val="it-IT"/>
        </w:rPr>
      </w:pPr>
      <w:r w:rsidRPr="00FA52EE">
        <w:rPr>
          <w:rFonts w:cstheme="minorHAnsi"/>
          <w:sz w:val="22"/>
          <w:szCs w:val="22"/>
          <w:lang w:val="it-IT"/>
        </w:rPr>
        <w:t xml:space="preserve">Aspetti programmatici </w:t>
      </w:r>
      <w:r w:rsidRPr="00FA52EE">
        <w:rPr>
          <w:rFonts w:cstheme="minorHAnsi"/>
          <w:i/>
          <w:sz w:val="22"/>
          <w:szCs w:val="22"/>
          <w:lang w:val="it-IT"/>
        </w:rPr>
        <w:t>(c</w:t>
      </w:r>
      <w:r w:rsidR="00CD1EA8" w:rsidRPr="00FA52EE">
        <w:rPr>
          <w:rFonts w:cstheme="minorHAnsi"/>
          <w:i/>
          <w:sz w:val="22"/>
          <w:szCs w:val="22"/>
          <w:lang w:val="it-IT"/>
        </w:rPr>
        <w:t xml:space="preserve">oerenza tra </w:t>
      </w:r>
      <w:r w:rsidR="00CF60A9" w:rsidRPr="00FA52EE">
        <w:rPr>
          <w:rFonts w:cstheme="minorHAnsi"/>
          <w:i/>
          <w:sz w:val="22"/>
          <w:szCs w:val="22"/>
          <w:lang w:val="it-IT"/>
        </w:rPr>
        <w:t>piano/programma/</w:t>
      </w:r>
      <w:r w:rsidR="00CD1EA8" w:rsidRPr="00FA52EE">
        <w:rPr>
          <w:rFonts w:cstheme="minorHAnsi"/>
          <w:i/>
          <w:sz w:val="22"/>
          <w:szCs w:val="22"/>
          <w:lang w:val="it-IT"/>
        </w:rPr>
        <w:t>progetto e</w:t>
      </w:r>
      <w:r w:rsidR="00187C96" w:rsidRPr="00FA52EE">
        <w:rPr>
          <w:rFonts w:cstheme="minorHAnsi"/>
          <w:i/>
          <w:sz w:val="22"/>
          <w:szCs w:val="22"/>
          <w:lang w:val="it-IT"/>
        </w:rPr>
        <w:t xml:space="preserve"> </w:t>
      </w:r>
      <w:r w:rsidR="00CF60A9" w:rsidRPr="00FA52EE">
        <w:rPr>
          <w:rFonts w:cstheme="minorHAnsi"/>
          <w:i/>
          <w:sz w:val="22"/>
          <w:szCs w:val="22"/>
          <w:lang w:val="it-IT"/>
        </w:rPr>
        <w:t xml:space="preserve">gli </w:t>
      </w:r>
      <w:r w:rsidR="00187C96" w:rsidRPr="00FA52EE">
        <w:rPr>
          <w:rFonts w:cstheme="minorHAnsi"/>
          <w:i/>
          <w:sz w:val="22"/>
          <w:szCs w:val="22"/>
          <w:lang w:val="it-IT"/>
        </w:rPr>
        <w:t xml:space="preserve">atti di </w:t>
      </w:r>
      <w:r w:rsidR="00FA52EE">
        <w:rPr>
          <w:rFonts w:cstheme="minorHAnsi"/>
          <w:i/>
          <w:sz w:val="22"/>
          <w:szCs w:val="22"/>
          <w:lang w:val="it-IT"/>
        </w:rPr>
        <w:t>p</w:t>
      </w:r>
      <w:r w:rsidR="00187C96" w:rsidRPr="00FA52EE">
        <w:rPr>
          <w:rFonts w:cstheme="minorHAnsi"/>
          <w:i/>
          <w:sz w:val="22"/>
          <w:szCs w:val="22"/>
          <w:lang w:val="it-IT"/>
        </w:rPr>
        <w:t>ianificazione/</w:t>
      </w:r>
      <w:r w:rsidRPr="00FA52EE">
        <w:rPr>
          <w:rFonts w:cstheme="minorHAnsi"/>
          <w:i/>
          <w:sz w:val="22"/>
          <w:szCs w:val="22"/>
          <w:lang w:val="it-IT"/>
        </w:rPr>
        <w:t>programmazione territoriale</w:t>
      </w:r>
      <w:r w:rsidR="00CD1EA8" w:rsidRPr="00FA52EE">
        <w:rPr>
          <w:rFonts w:cstheme="minorHAnsi"/>
          <w:i/>
          <w:sz w:val="22"/>
          <w:szCs w:val="22"/>
          <w:lang w:val="it-IT"/>
        </w:rPr>
        <w:t>/</w:t>
      </w:r>
      <w:r w:rsidRPr="00FA52EE">
        <w:rPr>
          <w:rFonts w:cstheme="minorHAnsi"/>
          <w:i/>
          <w:sz w:val="22"/>
          <w:szCs w:val="22"/>
          <w:lang w:val="it-IT"/>
        </w:rPr>
        <w:t>settoriale)</w:t>
      </w:r>
    </w:p>
    <w:p w14:paraId="2BED850C" w14:textId="77777777" w:rsidR="001D4197" w:rsidRPr="00E53E17" w:rsidRDefault="001D4197" w:rsidP="00615C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0" w:after="20"/>
        <w:textAlignment w:val="baseline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>Aspetti progettuali</w:t>
      </w:r>
      <w:r w:rsidR="00AE44AE" w:rsidRPr="00E53E17">
        <w:rPr>
          <w:rFonts w:cstheme="minorHAnsi"/>
          <w:sz w:val="22"/>
          <w:szCs w:val="22"/>
          <w:lang w:val="it-IT"/>
        </w:rPr>
        <w:t xml:space="preserve"> </w:t>
      </w:r>
      <w:r w:rsidRPr="00E53E17">
        <w:rPr>
          <w:rFonts w:cstheme="minorHAnsi"/>
          <w:i/>
          <w:sz w:val="22"/>
          <w:szCs w:val="22"/>
          <w:lang w:val="it-IT"/>
        </w:rPr>
        <w:t>(</w:t>
      </w:r>
      <w:r w:rsidR="00AE44AE" w:rsidRPr="00E53E17">
        <w:rPr>
          <w:rFonts w:cstheme="minorHAnsi"/>
          <w:i/>
          <w:sz w:val="22"/>
          <w:szCs w:val="22"/>
          <w:lang w:val="it-IT"/>
        </w:rPr>
        <w:t xml:space="preserve">proposte </w:t>
      </w:r>
      <w:r w:rsidRPr="00E53E17">
        <w:rPr>
          <w:rFonts w:cstheme="minorHAnsi"/>
          <w:i/>
          <w:sz w:val="22"/>
          <w:szCs w:val="22"/>
          <w:lang w:val="it-IT"/>
        </w:rPr>
        <w:t xml:space="preserve">progettuali </w:t>
      </w:r>
      <w:r w:rsidR="00AE44AE" w:rsidRPr="00E53E17">
        <w:rPr>
          <w:rFonts w:cstheme="minorHAnsi"/>
          <w:i/>
          <w:sz w:val="22"/>
          <w:szCs w:val="22"/>
          <w:lang w:val="it-IT"/>
        </w:rPr>
        <w:t xml:space="preserve">o proposte di azioni del Piano/Programma </w:t>
      </w:r>
      <w:r w:rsidRPr="00E53E17">
        <w:rPr>
          <w:rFonts w:cstheme="minorHAnsi"/>
          <w:i/>
          <w:sz w:val="22"/>
          <w:szCs w:val="22"/>
          <w:lang w:val="it-IT"/>
        </w:rPr>
        <w:t>in funzione delle probabili ricadute ambientali)</w:t>
      </w:r>
    </w:p>
    <w:p w14:paraId="5215D841" w14:textId="77777777" w:rsidR="001D4197" w:rsidRPr="00E53E17" w:rsidRDefault="001D4197" w:rsidP="00615C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0" w:after="20"/>
        <w:textAlignment w:val="baseline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lastRenderedPageBreak/>
        <w:t xml:space="preserve">Aspetti ambientali </w:t>
      </w:r>
      <w:r w:rsidR="00AE44AE" w:rsidRPr="00E53E17">
        <w:rPr>
          <w:rFonts w:cstheme="minorHAnsi"/>
          <w:i/>
          <w:sz w:val="22"/>
          <w:szCs w:val="22"/>
          <w:lang w:val="it-IT"/>
        </w:rPr>
        <w:t xml:space="preserve">(relazioni/impatti </w:t>
      </w:r>
      <w:r w:rsidRPr="00E53E17">
        <w:rPr>
          <w:rFonts w:cstheme="minorHAnsi"/>
          <w:i/>
          <w:sz w:val="22"/>
          <w:szCs w:val="22"/>
          <w:lang w:val="it-IT"/>
        </w:rPr>
        <w:t xml:space="preserve">tra </w:t>
      </w:r>
      <w:r w:rsidR="00AE44AE" w:rsidRPr="00E53E17">
        <w:rPr>
          <w:rFonts w:cstheme="minorHAnsi"/>
          <w:i/>
          <w:sz w:val="22"/>
          <w:szCs w:val="22"/>
          <w:lang w:val="it-IT"/>
        </w:rPr>
        <w:t xml:space="preserve">il piano/programma/progetto </w:t>
      </w:r>
      <w:r w:rsidRPr="00E53E17">
        <w:rPr>
          <w:rFonts w:cstheme="minorHAnsi"/>
          <w:i/>
          <w:sz w:val="22"/>
          <w:szCs w:val="22"/>
          <w:lang w:val="it-IT"/>
        </w:rPr>
        <w:t xml:space="preserve">e </w:t>
      </w:r>
      <w:r w:rsidR="00AE44AE" w:rsidRPr="00E53E17">
        <w:rPr>
          <w:rFonts w:cstheme="minorHAnsi"/>
          <w:i/>
          <w:sz w:val="22"/>
          <w:szCs w:val="22"/>
          <w:lang w:val="it-IT"/>
        </w:rPr>
        <w:t>fattori/</w:t>
      </w:r>
      <w:r w:rsidRPr="00E53E17">
        <w:rPr>
          <w:rFonts w:cstheme="minorHAnsi"/>
          <w:i/>
          <w:sz w:val="22"/>
          <w:szCs w:val="22"/>
          <w:lang w:val="it-IT"/>
        </w:rPr>
        <w:t>componenti ambientali)</w:t>
      </w:r>
    </w:p>
    <w:p w14:paraId="2B16121D" w14:textId="77777777" w:rsidR="001D4197" w:rsidRPr="00E83AEC" w:rsidRDefault="001D4197" w:rsidP="0014603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0" w:after="20"/>
        <w:ind w:left="0" w:firstLine="0"/>
        <w:textAlignment w:val="baseline"/>
        <w:rPr>
          <w:rFonts w:cstheme="minorHAnsi"/>
          <w:sz w:val="22"/>
          <w:szCs w:val="22"/>
        </w:rPr>
      </w:pPr>
      <w:proofErr w:type="spellStart"/>
      <w:r w:rsidRPr="00E83AEC">
        <w:rPr>
          <w:rFonts w:cstheme="minorHAnsi"/>
          <w:sz w:val="22"/>
          <w:szCs w:val="22"/>
        </w:rPr>
        <w:t>Altro</w:t>
      </w:r>
      <w:proofErr w:type="spellEnd"/>
      <w:r w:rsidRPr="00E83AEC">
        <w:rPr>
          <w:rFonts w:cstheme="minorHAnsi"/>
          <w:sz w:val="22"/>
          <w:szCs w:val="22"/>
        </w:rPr>
        <w:t xml:space="preserve"> </w:t>
      </w:r>
      <w:r w:rsidRPr="00E83AEC">
        <w:rPr>
          <w:rFonts w:cstheme="minorHAnsi"/>
          <w:i/>
          <w:sz w:val="22"/>
          <w:szCs w:val="22"/>
          <w:highlight w:val="lightGray"/>
        </w:rPr>
        <w:t>(</w:t>
      </w:r>
      <w:proofErr w:type="spellStart"/>
      <w:r w:rsidRPr="00E83AEC">
        <w:rPr>
          <w:rFonts w:cstheme="minorHAnsi"/>
          <w:i/>
          <w:sz w:val="22"/>
          <w:szCs w:val="22"/>
          <w:highlight w:val="lightGray"/>
        </w:rPr>
        <w:t>specificare</w:t>
      </w:r>
      <w:proofErr w:type="spellEnd"/>
      <w:r w:rsidRPr="00E83AEC">
        <w:rPr>
          <w:rFonts w:cstheme="minorHAnsi"/>
          <w:i/>
          <w:sz w:val="22"/>
          <w:szCs w:val="22"/>
          <w:highlight w:val="lightGray"/>
        </w:rPr>
        <w:t>)</w:t>
      </w:r>
      <w:r w:rsidRPr="00E83AEC">
        <w:rPr>
          <w:rFonts w:eastAsia="Times New Roman" w:cstheme="minorHAnsi"/>
          <w:sz w:val="22"/>
          <w:szCs w:val="22"/>
          <w:lang w:eastAsia="it-IT"/>
        </w:rPr>
        <w:t xml:space="preserve"> </w:t>
      </w:r>
      <w:r w:rsidR="00CD1EA8" w:rsidRPr="00E83AEC">
        <w:rPr>
          <w:rFonts w:cstheme="minorHAnsi"/>
          <w:sz w:val="22"/>
          <w:szCs w:val="22"/>
        </w:rPr>
        <w:t>______________________________________________________________</w:t>
      </w:r>
    </w:p>
    <w:p w14:paraId="0D99E36F" w14:textId="77777777" w:rsidR="00CF61B4" w:rsidRPr="00E83AEC" w:rsidRDefault="00CF61B4" w:rsidP="006135D1">
      <w:pPr>
        <w:spacing w:after="0"/>
        <w:ind w:right="140"/>
        <w:jc w:val="both"/>
        <w:rPr>
          <w:rFonts w:cstheme="minorHAnsi"/>
          <w:sz w:val="22"/>
          <w:szCs w:val="22"/>
          <w:lang w:val="it-IT"/>
        </w:rPr>
      </w:pPr>
    </w:p>
    <w:p w14:paraId="74F5DBFF" w14:textId="25E60580" w:rsidR="00CF61B4" w:rsidRPr="00E83AEC" w:rsidRDefault="00CF61B4" w:rsidP="00EC3F46">
      <w:pPr>
        <w:spacing w:before="120" w:after="120" w:line="360" w:lineRule="auto"/>
        <w:rPr>
          <w:rFonts w:cstheme="minorHAnsi"/>
          <w:sz w:val="22"/>
          <w:szCs w:val="22"/>
          <w:lang w:val="it-IT"/>
        </w:rPr>
      </w:pPr>
      <w:r w:rsidRPr="002044E5">
        <w:rPr>
          <w:rStyle w:val="Riferimentointenso"/>
          <w:b w:val="0"/>
          <w:sz w:val="24"/>
          <w:szCs w:val="24"/>
          <w:lang w:val="it-IT"/>
        </w:rPr>
        <w:t>TESTO DELL’ OSSERVAZIONE</w:t>
      </w:r>
      <w:r w:rsidR="004430DA">
        <w:rPr>
          <w:rStyle w:val="Riferimentointenso"/>
          <w:b w:val="0"/>
          <w:sz w:val="24"/>
          <w:szCs w:val="24"/>
          <w:lang w:val="it-IT"/>
        </w:rPr>
        <w:t xml:space="preserve"> IN ALLEGATO </w:t>
      </w:r>
      <w:r w:rsidR="002A7F94">
        <w:rPr>
          <w:rStyle w:val="Riferimentointenso"/>
          <w:b w:val="0"/>
          <w:sz w:val="24"/>
          <w:szCs w:val="24"/>
          <w:u w:val="single"/>
          <w:lang w:val="it-IT"/>
        </w:rPr>
        <w:t>1</w:t>
      </w:r>
    </w:p>
    <w:p w14:paraId="517E2C5D" w14:textId="22A85C1F" w:rsidR="00217E0E" w:rsidRPr="00217E0E" w:rsidRDefault="00217E0E" w:rsidP="00217E0E">
      <w:pPr>
        <w:spacing w:after="0"/>
        <w:ind w:right="140"/>
        <w:jc w:val="both"/>
        <w:rPr>
          <w:rFonts w:cstheme="minorHAnsi"/>
          <w:sz w:val="22"/>
          <w:szCs w:val="22"/>
          <w:lang w:val="it-IT"/>
        </w:rPr>
      </w:pPr>
      <w:r w:rsidRPr="00217E0E">
        <w:rPr>
          <w:rFonts w:cstheme="minorHAnsi"/>
          <w:sz w:val="22"/>
          <w:szCs w:val="22"/>
          <w:lang w:val="it-IT"/>
        </w:rPr>
        <w:t xml:space="preserve">Il/la sottoscritto/a dichiara di aver preso visione dell’allegata informativa per il trattamento dei dati personali effettuato </w:t>
      </w:r>
      <w:r w:rsidR="009847F8">
        <w:rPr>
          <w:rFonts w:cstheme="minorHAnsi"/>
          <w:sz w:val="22"/>
          <w:szCs w:val="22"/>
          <w:lang w:val="it-IT"/>
        </w:rPr>
        <w:t>dal Comune di Ravenna</w:t>
      </w:r>
      <w:r w:rsidRPr="00217E0E">
        <w:rPr>
          <w:rFonts w:cstheme="minorHAnsi"/>
          <w:sz w:val="22"/>
          <w:szCs w:val="22"/>
          <w:lang w:val="it-IT"/>
        </w:rPr>
        <w:t xml:space="preserve"> per l’espletamento delle funzioni istituzionali definite dal d.lgs. 152/06 e dalla </w:t>
      </w:r>
      <w:proofErr w:type="spellStart"/>
      <w:r w:rsidRPr="00217E0E">
        <w:rPr>
          <w:rFonts w:cstheme="minorHAnsi"/>
          <w:sz w:val="22"/>
          <w:szCs w:val="22"/>
          <w:lang w:val="it-IT"/>
        </w:rPr>
        <w:t>l.r</w:t>
      </w:r>
      <w:proofErr w:type="spellEnd"/>
      <w:r w:rsidRPr="00217E0E">
        <w:rPr>
          <w:rFonts w:cstheme="minorHAnsi"/>
          <w:sz w:val="22"/>
          <w:szCs w:val="22"/>
          <w:lang w:val="it-IT"/>
        </w:rPr>
        <w:t>. 4/2018 nell’ambito dei procedimenti di valutazione ambientale di competenza regionale, conformemente al Regolamento (UE) n. 2016/679.</w:t>
      </w:r>
    </w:p>
    <w:p w14:paraId="77EE32AB" w14:textId="23DF2919" w:rsidR="006135D1" w:rsidRPr="002150ED" w:rsidRDefault="006135D1" w:rsidP="006135D1">
      <w:pPr>
        <w:spacing w:after="0"/>
        <w:ind w:right="140"/>
        <w:jc w:val="both"/>
        <w:rPr>
          <w:rFonts w:cstheme="minorHAnsi"/>
          <w:sz w:val="22"/>
          <w:szCs w:val="22"/>
          <w:lang w:val="it-IT"/>
        </w:rPr>
      </w:pPr>
      <w:r w:rsidRPr="00E83AEC">
        <w:rPr>
          <w:rFonts w:cstheme="minorHAnsi"/>
          <w:sz w:val="22"/>
          <w:szCs w:val="22"/>
          <w:lang w:val="it-IT"/>
        </w:rPr>
        <w:t xml:space="preserve">Il/La Sottoscritto/a dichiara di essere consapevole che, ai sensi </w:t>
      </w:r>
      <w:r w:rsidR="00CE39C4" w:rsidRPr="00E83AEC">
        <w:rPr>
          <w:rFonts w:cstheme="minorHAnsi"/>
          <w:sz w:val="22"/>
          <w:szCs w:val="22"/>
          <w:lang w:val="it-IT"/>
        </w:rPr>
        <w:t xml:space="preserve">del </w:t>
      </w:r>
      <w:r w:rsidR="00877F25" w:rsidRPr="00E83AEC">
        <w:rPr>
          <w:rFonts w:cstheme="minorHAnsi"/>
          <w:sz w:val="22"/>
          <w:szCs w:val="22"/>
          <w:lang w:val="it-IT"/>
        </w:rPr>
        <w:t>d.lgs</w:t>
      </w:r>
      <w:r w:rsidRPr="00E83AEC">
        <w:rPr>
          <w:rFonts w:cstheme="minorHAnsi"/>
          <w:sz w:val="22"/>
          <w:szCs w:val="22"/>
          <w:lang w:val="it-IT"/>
        </w:rPr>
        <w:t>. 152/2006</w:t>
      </w:r>
      <w:r w:rsidR="007576C7" w:rsidRPr="00E83AEC">
        <w:rPr>
          <w:rFonts w:cstheme="minorHAnsi"/>
          <w:sz w:val="22"/>
          <w:szCs w:val="22"/>
          <w:lang w:val="it-IT"/>
        </w:rPr>
        <w:t xml:space="preserve"> e </w:t>
      </w:r>
      <w:proofErr w:type="spellStart"/>
      <w:r w:rsidR="007576C7" w:rsidRPr="00E83AEC">
        <w:rPr>
          <w:rFonts w:cstheme="minorHAnsi"/>
          <w:sz w:val="22"/>
          <w:szCs w:val="22"/>
          <w:lang w:val="it-IT"/>
        </w:rPr>
        <w:t>s.m.i.</w:t>
      </w:r>
      <w:proofErr w:type="spellEnd"/>
      <w:r w:rsidRPr="00E83AEC">
        <w:rPr>
          <w:rFonts w:cstheme="minorHAnsi"/>
          <w:sz w:val="22"/>
          <w:szCs w:val="22"/>
          <w:lang w:val="it-IT"/>
        </w:rPr>
        <w:t xml:space="preserve">, le presenti osservazioni e gli eventuali allegati tecnici saranno pubblicati sul </w:t>
      </w:r>
      <w:r w:rsidR="00151AFF" w:rsidRPr="00E83AEC">
        <w:rPr>
          <w:rFonts w:cstheme="minorHAnsi"/>
          <w:sz w:val="22"/>
          <w:szCs w:val="22"/>
          <w:lang w:val="it-IT"/>
        </w:rPr>
        <w:t xml:space="preserve">sito web </w:t>
      </w:r>
      <w:r w:rsidR="009847F8">
        <w:rPr>
          <w:rFonts w:cstheme="minorHAnsi"/>
          <w:sz w:val="22"/>
          <w:szCs w:val="22"/>
          <w:lang w:val="it-IT"/>
        </w:rPr>
        <w:t>del Comune di Ravenna</w:t>
      </w:r>
      <w:r w:rsidRPr="00E83AEC">
        <w:rPr>
          <w:rFonts w:cstheme="minorHAnsi"/>
          <w:sz w:val="22"/>
          <w:szCs w:val="22"/>
          <w:lang w:val="it-IT"/>
        </w:rPr>
        <w:t xml:space="preserve"> (</w:t>
      </w:r>
      <w:hyperlink r:id="rId12" w:history="1">
        <w:r w:rsidR="00553E82" w:rsidRPr="00AB52F4">
          <w:rPr>
            <w:rStyle w:val="Collegamentoipertestuale"/>
          </w:rPr>
          <w:t>https://www.comune.ra.it/aree-tematiche/ambiente-e-animali/ambiente-e-territorio/via/</w:t>
        </w:r>
      </w:hyperlink>
      <w:bookmarkStart w:id="0" w:name="_GoBack"/>
      <w:bookmarkEnd w:id="0"/>
      <w:r w:rsidR="00C97EA0">
        <w:rPr>
          <w:rStyle w:val="ListLabel21"/>
        </w:rPr>
        <w:t>/</w:t>
      </w:r>
      <w:r w:rsidRPr="00E83AEC">
        <w:rPr>
          <w:rFonts w:cstheme="minorHAnsi"/>
          <w:sz w:val="22"/>
          <w:szCs w:val="22"/>
          <w:lang w:val="it-IT"/>
        </w:rPr>
        <w:t xml:space="preserve">). </w:t>
      </w:r>
      <w:r w:rsidR="00A5330B" w:rsidRPr="002150ED">
        <w:rPr>
          <w:rFonts w:cstheme="minorHAnsi"/>
          <w:sz w:val="22"/>
          <w:szCs w:val="22"/>
          <w:lang w:val="it-IT"/>
        </w:rPr>
        <w:t xml:space="preserve">L’Allegato </w:t>
      </w:r>
      <w:r w:rsidR="002A7F94" w:rsidRPr="002150ED">
        <w:rPr>
          <w:rFonts w:cstheme="minorHAnsi"/>
          <w:sz w:val="22"/>
          <w:szCs w:val="22"/>
          <w:lang w:val="it-IT"/>
        </w:rPr>
        <w:t>2</w:t>
      </w:r>
      <w:r w:rsidR="00A5330B" w:rsidRPr="002150ED">
        <w:rPr>
          <w:rFonts w:cstheme="minorHAnsi"/>
          <w:sz w:val="22"/>
          <w:szCs w:val="22"/>
          <w:lang w:val="it-IT"/>
        </w:rPr>
        <w:t xml:space="preserve"> “Dati personali del soggetto che presenta l’osservazione” e l’Allegato </w:t>
      </w:r>
      <w:r w:rsidR="002A7F94" w:rsidRPr="002150ED">
        <w:rPr>
          <w:rFonts w:cstheme="minorHAnsi"/>
          <w:sz w:val="22"/>
          <w:szCs w:val="22"/>
          <w:lang w:val="it-IT"/>
        </w:rPr>
        <w:t>3</w:t>
      </w:r>
      <w:r w:rsidR="00A5330B" w:rsidRPr="002150ED">
        <w:rPr>
          <w:rFonts w:cstheme="minorHAnsi"/>
          <w:sz w:val="22"/>
          <w:szCs w:val="22"/>
          <w:lang w:val="it-IT"/>
        </w:rPr>
        <w:t xml:space="preserve"> “Copia del documento di riconoscimento” non saranno pubblicati sul sito web </w:t>
      </w:r>
      <w:r w:rsidR="002150ED" w:rsidRPr="002150ED">
        <w:rPr>
          <w:rFonts w:cstheme="minorHAnsi"/>
          <w:sz w:val="22"/>
          <w:szCs w:val="22"/>
          <w:lang w:val="it-IT"/>
        </w:rPr>
        <w:t>del Comune di Ravenna.</w:t>
      </w:r>
    </w:p>
    <w:p w14:paraId="795D2136" w14:textId="3438097A" w:rsidR="00B60C84" w:rsidRPr="002150ED" w:rsidRDefault="00694806" w:rsidP="00A34382">
      <w:pPr>
        <w:spacing w:after="0"/>
        <w:ind w:right="140"/>
        <w:jc w:val="both"/>
        <w:rPr>
          <w:rFonts w:cstheme="minorHAnsi"/>
          <w:b/>
          <w:sz w:val="22"/>
          <w:szCs w:val="22"/>
          <w:lang w:val="it-IT"/>
        </w:rPr>
      </w:pPr>
      <w:r w:rsidRPr="002150ED">
        <w:rPr>
          <w:rFonts w:cstheme="minorHAnsi"/>
          <w:sz w:val="22"/>
          <w:szCs w:val="22"/>
          <w:lang w:val="it-IT"/>
        </w:rPr>
        <w:t xml:space="preserve"> </w:t>
      </w:r>
      <w:r w:rsidR="00B60C84" w:rsidRPr="002150ED">
        <w:rPr>
          <w:rFonts w:cstheme="minorHAnsi"/>
          <w:b/>
          <w:sz w:val="22"/>
          <w:szCs w:val="22"/>
          <w:lang w:val="it-IT"/>
        </w:rPr>
        <w:t xml:space="preserve">ELENCO ALLEGATI </w:t>
      </w:r>
    </w:p>
    <w:p w14:paraId="7D70CD31" w14:textId="61C42DCE" w:rsidR="002A7F94" w:rsidRPr="002150ED" w:rsidRDefault="002A7F94" w:rsidP="00A34382">
      <w:pPr>
        <w:autoSpaceDE w:val="0"/>
        <w:autoSpaceDN w:val="0"/>
        <w:adjustRightInd w:val="0"/>
        <w:spacing w:after="60" w:line="240" w:lineRule="auto"/>
        <w:rPr>
          <w:rFonts w:cstheme="minorHAnsi"/>
          <w:sz w:val="22"/>
          <w:szCs w:val="22"/>
          <w:lang w:val="it-IT"/>
        </w:rPr>
      </w:pPr>
      <w:r w:rsidRPr="002150ED">
        <w:rPr>
          <w:rFonts w:cstheme="minorHAnsi"/>
          <w:sz w:val="22"/>
          <w:szCs w:val="22"/>
          <w:lang w:val="it-IT"/>
        </w:rPr>
        <w:t xml:space="preserve">Allegato 1- Testo dell’osservazione </w:t>
      </w:r>
    </w:p>
    <w:p w14:paraId="04CFFDE5" w14:textId="224F2660" w:rsidR="00325EA4" w:rsidRPr="002150ED" w:rsidRDefault="00187C96" w:rsidP="00A34382">
      <w:pPr>
        <w:autoSpaceDE w:val="0"/>
        <w:autoSpaceDN w:val="0"/>
        <w:adjustRightInd w:val="0"/>
        <w:spacing w:after="60" w:line="240" w:lineRule="auto"/>
        <w:rPr>
          <w:rFonts w:cstheme="minorHAnsi"/>
          <w:sz w:val="22"/>
          <w:szCs w:val="22"/>
          <w:lang w:val="it-IT"/>
        </w:rPr>
      </w:pPr>
      <w:r w:rsidRPr="002150ED">
        <w:rPr>
          <w:rFonts w:cstheme="minorHAnsi"/>
          <w:sz w:val="22"/>
          <w:szCs w:val="22"/>
          <w:lang w:val="it-IT"/>
        </w:rPr>
        <w:t xml:space="preserve">Allegato </w:t>
      </w:r>
      <w:r w:rsidR="002A7F94" w:rsidRPr="002150ED">
        <w:rPr>
          <w:rFonts w:cstheme="minorHAnsi"/>
          <w:sz w:val="22"/>
          <w:szCs w:val="22"/>
          <w:lang w:val="it-IT"/>
        </w:rPr>
        <w:t>2</w:t>
      </w:r>
      <w:r w:rsidRPr="002150ED">
        <w:rPr>
          <w:rFonts w:cstheme="minorHAnsi"/>
          <w:sz w:val="22"/>
          <w:szCs w:val="22"/>
          <w:lang w:val="it-IT"/>
        </w:rPr>
        <w:t xml:space="preserve"> </w:t>
      </w:r>
      <w:r w:rsidR="00325EA4" w:rsidRPr="002150ED">
        <w:rPr>
          <w:rFonts w:cstheme="minorHAnsi"/>
          <w:sz w:val="22"/>
          <w:szCs w:val="22"/>
          <w:lang w:val="it-IT"/>
        </w:rPr>
        <w:t>-</w:t>
      </w:r>
      <w:r w:rsidRPr="002150ED">
        <w:rPr>
          <w:rFonts w:cstheme="minorHAnsi"/>
          <w:sz w:val="22"/>
          <w:szCs w:val="22"/>
          <w:lang w:val="it-IT"/>
        </w:rPr>
        <w:t xml:space="preserve"> Dati personali d</w:t>
      </w:r>
      <w:r w:rsidR="00D95FB8" w:rsidRPr="002150ED">
        <w:rPr>
          <w:rFonts w:cstheme="minorHAnsi"/>
          <w:sz w:val="22"/>
          <w:szCs w:val="22"/>
          <w:lang w:val="it-IT"/>
        </w:rPr>
        <w:t>el soggetto che presenta l’osservazione</w:t>
      </w:r>
      <w:r w:rsidR="006F0102" w:rsidRPr="002150ED">
        <w:rPr>
          <w:rFonts w:cstheme="minorHAnsi"/>
          <w:sz w:val="22"/>
          <w:szCs w:val="22"/>
          <w:lang w:val="it-IT"/>
        </w:rPr>
        <w:t xml:space="preserve"> </w:t>
      </w:r>
    </w:p>
    <w:p w14:paraId="2342D8FB" w14:textId="37BAA511" w:rsidR="007637F6" w:rsidRPr="00226BCA" w:rsidRDefault="00325EA4" w:rsidP="00A34382">
      <w:pPr>
        <w:autoSpaceDE w:val="0"/>
        <w:autoSpaceDN w:val="0"/>
        <w:adjustRightInd w:val="0"/>
        <w:spacing w:after="60" w:line="240" w:lineRule="auto"/>
        <w:rPr>
          <w:rFonts w:cstheme="minorHAnsi"/>
          <w:sz w:val="22"/>
          <w:szCs w:val="22"/>
          <w:lang w:val="it-IT"/>
        </w:rPr>
      </w:pPr>
      <w:r w:rsidRPr="002150ED">
        <w:rPr>
          <w:rFonts w:cstheme="minorHAnsi"/>
          <w:sz w:val="22"/>
          <w:szCs w:val="22"/>
          <w:lang w:val="it-IT"/>
        </w:rPr>
        <w:t xml:space="preserve">Allegato </w:t>
      </w:r>
      <w:r w:rsidR="002A7F94" w:rsidRPr="002150ED">
        <w:rPr>
          <w:rFonts w:cstheme="minorHAnsi"/>
          <w:sz w:val="22"/>
          <w:szCs w:val="22"/>
          <w:lang w:val="it-IT"/>
        </w:rPr>
        <w:t>3</w:t>
      </w:r>
      <w:r w:rsidRPr="002150ED">
        <w:rPr>
          <w:rFonts w:cstheme="minorHAnsi"/>
          <w:sz w:val="22"/>
          <w:szCs w:val="22"/>
          <w:lang w:val="it-IT"/>
        </w:rPr>
        <w:t xml:space="preserve"> - Copia del </w:t>
      </w:r>
      <w:r w:rsidR="00187C96" w:rsidRPr="002150ED">
        <w:rPr>
          <w:rFonts w:cstheme="minorHAnsi"/>
          <w:sz w:val="22"/>
          <w:szCs w:val="22"/>
          <w:lang w:val="it-IT"/>
        </w:rPr>
        <w:t>documento di riconoscimento</w:t>
      </w:r>
      <w:r w:rsidRPr="002150ED">
        <w:rPr>
          <w:rFonts w:cstheme="minorHAnsi"/>
          <w:sz w:val="22"/>
          <w:szCs w:val="22"/>
          <w:lang w:val="it-IT"/>
        </w:rPr>
        <w:t xml:space="preserve"> in corso</w:t>
      </w:r>
      <w:r w:rsidR="007637F6">
        <w:rPr>
          <w:rFonts w:cstheme="minorHAnsi"/>
          <w:sz w:val="22"/>
          <w:szCs w:val="22"/>
          <w:lang w:val="it-IT"/>
        </w:rPr>
        <w:t xml:space="preserve"> </w:t>
      </w:r>
    </w:p>
    <w:p w14:paraId="67A82527" w14:textId="77777777" w:rsidR="009847F8" w:rsidRDefault="009847F8" w:rsidP="00A34382">
      <w:pPr>
        <w:autoSpaceDE w:val="0"/>
        <w:autoSpaceDN w:val="0"/>
        <w:adjustRightInd w:val="0"/>
        <w:spacing w:after="60" w:line="240" w:lineRule="auto"/>
        <w:rPr>
          <w:rFonts w:cstheme="minorHAnsi"/>
          <w:sz w:val="22"/>
          <w:szCs w:val="22"/>
          <w:lang w:val="it-IT"/>
        </w:rPr>
      </w:pPr>
    </w:p>
    <w:p w14:paraId="0F1A3D16" w14:textId="3DF7D4B6" w:rsidR="003F0775" w:rsidRPr="007637F6" w:rsidRDefault="004430DA" w:rsidP="00A34382">
      <w:pPr>
        <w:autoSpaceDE w:val="0"/>
        <w:autoSpaceDN w:val="0"/>
        <w:adjustRightInd w:val="0"/>
        <w:spacing w:after="60" w:line="240" w:lineRule="auto"/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-IT"/>
        </w:rPr>
        <w:t xml:space="preserve">Allegato </w:t>
      </w:r>
      <w:r w:rsidR="00BF00F9" w:rsidRPr="007637F6">
        <w:rPr>
          <w:rFonts w:cstheme="minorHAnsi"/>
          <w:sz w:val="22"/>
          <w:szCs w:val="22"/>
          <w:lang w:val="it-IT"/>
        </w:rPr>
        <w:t>XX</w:t>
      </w:r>
      <w:r w:rsidR="006239DB" w:rsidRPr="007637F6">
        <w:rPr>
          <w:rFonts w:cstheme="minorHAnsi"/>
          <w:sz w:val="22"/>
          <w:szCs w:val="22"/>
          <w:lang w:val="it-IT"/>
        </w:rPr>
        <w:t xml:space="preserve"> </w:t>
      </w:r>
      <w:r w:rsidR="008A4E7C" w:rsidRPr="007637F6">
        <w:rPr>
          <w:rFonts w:cstheme="minorHAnsi"/>
          <w:sz w:val="22"/>
          <w:szCs w:val="22"/>
          <w:lang w:val="it-IT"/>
        </w:rPr>
        <w:t xml:space="preserve">- </w:t>
      </w:r>
      <w:r w:rsidR="003F0775" w:rsidRPr="007637F6">
        <w:rPr>
          <w:rFonts w:cstheme="minorHAnsi"/>
          <w:sz w:val="22"/>
          <w:szCs w:val="22"/>
          <w:lang w:val="it-IT"/>
        </w:rPr>
        <w:t>______________________</w:t>
      </w:r>
      <w:r w:rsidR="00E6567D" w:rsidRPr="007637F6">
        <w:rPr>
          <w:rFonts w:cstheme="minorHAnsi"/>
          <w:sz w:val="22"/>
          <w:szCs w:val="22"/>
          <w:lang w:val="it-IT"/>
        </w:rPr>
        <w:t>_________________</w:t>
      </w:r>
      <w:r w:rsidR="00BF00F9" w:rsidRPr="007637F6">
        <w:rPr>
          <w:rFonts w:cstheme="minorHAnsi"/>
          <w:sz w:val="22"/>
          <w:szCs w:val="22"/>
          <w:lang w:val="it-IT"/>
        </w:rPr>
        <w:t xml:space="preserve"> </w:t>
      </w:r>
      <w:r w:rsidR="00BF00F9" w:rsidRPr="007637F6">
        <w:rPr>
          <w:rFonts w:cstheme="minorHAnsi"/>
          <w:sz w:val="22"/>
          <w:szCs w:val="22"/>
          <w:highlight w:val="lightGray"/>
          <w:lang w:val="it-IT"/>
        </w:rPr>
        <w:t>(</w:t>
      </w:r>
      <w:r w:rsidR="00BF00F9" w:rsidRPr="007637F6">
        <w:rPr>
          <w:rFonts w:cstheme="minorHAnsi"/>
          <w:i/>
          <w:sz w:val="22"/>
          <w:szCs w:val="22"/>
          <w:highlight w:val="lightGray"/>
          <w:lang w:val="it-IT"/>
        </w:rPr>
        <w:t xml:space="preserve">inserire </w:t>
      </w:r>
      <w:r w:rsidR="008A4E7C" w:rsidRPr="007637F6">
        <w:rPr>
          <w:rFonts w:cstheme="minorHAnsi"/>
          <w:i/>
          <w:sz w:val="22"/>
          <w:szCs w:val="22"/>
          <w:highlight w:val="lightGray"/>
          <w:lang w:val="it-IT"/>
        </w:rPr>
        <w:t xml:space="preserve">numero e </w:t>
      </w:r>
      <w:r w:rsidR="00BF00F9" w:rsidRPr="007637F6">
        <w:rPr>
          <w:rFonts w:cstheme="minorHAnsi"/>
          <w:i/>
          <w:sz w:val="22"/>
          <w:szCs w:val="22"/>
          <w:highlight w:val="lightGray"/>
          <w:lang w:val="it-IT"/>
        </w:rPr>
        <w:t>titolo</w:t>
      </w:r>
      <w:r w:rsidR="008A4E7C" w:rsidRPr="007637F6">
        <w:rPr>
          <w:rFonts w:cstheme="minorHAnsi"/>
          <w:i/>
          <w:sz w:val="22"/>
          <w:szCs w:val="22"/>
          <w:highlight w:val="lightGray"/>
          <w:lang w:val="it-IT"/>
        </w:rPr>
        <w:t xml:space="preserve"> dell’allegato</w:t>
      </w:r>
      <w:r w:rsidR="00B536A1" w:rsidRPr="007637F6">
        <w:rPr>
          <w:rFonts w:cstheme="minorHAnsi"/>
          <w:i/>
          <w:sz w:val="22"/>
          <w:szCs w:val="22"/>
          <w:highlight w:val="lightGray"/>
          <w:lang w:val="it-IT"/>
        </w:rPr>
        <w:t xml:space="preserve"> tecnico</w:t>
      </w:r>
      <w:r w:rsidR="00F963B7" w:rsidRPr="007637F6">
        <w:rPr>
          <w:rFonts w:cstheme="minorHAnsi"/>
          <w:i/>
          <w:sz w:val="22"/>
          <w:szCs w:val="22"/>
          <w:highlight w:val="lightGray"/>
          <w:lang w:val="it-IT"/>
        </w:rPr>
        <w:t xml:space="preserve"> se presente</w:t>
      </w:r>
      <w:r w:rsidR="00BF00F9" w:rsidRPr="007637F6">
        <w:rPr>
          <w:rFonts w:cstheme="minorHAnsi"/>
          <w:sz w:val="22"/>
          <w:szCs w:val="22"/>
          <w:highlight w:val="lightGray"/>
          <w:lang w:val="it-IT"/>
        </w:rPr>
        <w:t>)</w:t>
      </w:r>
    </w:p>
    <w:p w14:paraId="7CA63F8B" w14:textId="77777777" w:rsidR="00BF00F9" w:rsidRPr="007637F6" w:rsidRDefault="00BF00F9" w:rsidP="00DB51C6">
      <w:pPr>
        <w:autoSpaceDE w:val="0"/>
        <w:autoSpaceDN w:val="0"/>
        <w:adjustRightInd w:val="0"/>
        <w:spacing w:after="60"/>
        <w:rPr>
          <w:rFonts w:cstheme="minorHAnsi"/>
          <w:sz w:val="22"/>
          <w:szCs w:val="22"/>
          <w:lang w:val="it-IT"/>
        </w:rPr>
      </w:pPr>
    </w:p>
    <w:p w14:paraId="166A5192" w14:textId="77777777" w:rsidR="00873562" w:rsidRPr="00E53E17" w:rsidRDefault="00873562" w:rsidP="00873562">
      <w:pPr>
        <w:autoSpaceDE w:val="0"/>
        <w:autoSpaceDN w:val="0"/>
        <w:adjustRightInd w:val="0"/>
        <w:spacing w:after="60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>Luogo e data</w:t>
      </w:r>
      <w:r w:rsidR="00CD1EA8" w:rsidRPr="00E53E17">
        <w:rPr>
          <w:rFonts w:cstheme="minorHAnsi"/>
          <w:sz w:val="22"/>
          <w:szCs w:val="22"/>
          <w:lang w:val="it-IT"/>
        </w:rPr>
        <w:t xml:space="preserve"> </w:t>
      </w:r>
      <w:r w:rsidRPr="00E53E17">
        <w:rPr>
          <w:rFonts w:cstheme="minorHAnsi"/>
          <w:sz w:val="22"/>
          <w:szCs w:val="22"/>
          <w:lang w:val="it-IT"/>
        </w:rPr>
        <w:t>______________________</w:t>
      </w:r>
    </w:p>
    <w:p w14:paraId="1F53921A" w14:textId="77777777" w:rsidR="006731F5" w:rsidRPr="00E53E17" w:rsidRDefault="006731F5" w:rsidP="006731F5">
      <w:pPr>
        <w:autoSpaceDE w:val="0"/>
        <w:autoSpaceDN w:val="0"/>
        <w:adjustRightInd w:val="0"/>
        <w:spacing w:after="60"/>
        <w:ind w:left="6946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>Il/La dichiarante</w:t>
      </w:r>
      <w:r w:rsidRPr="00E53E17">
        <w:rPr>
          <w:rFonts w:cstheme="minorHAnsi"/>
          <w:i/>
          <w:sz w:val="22"/>
          <w:szCs w:val="22"/>
          <w:lang w:val="it-IT"/>
        </w:rPr>
        <w:t xml:space="preserve"> </w:t>
      </w:r>
      <w:r w:rsidRPr="00E53E17">
        <w:rPr>
          <w:rFonts w:cstheme="minorHAnsi"/>
          <w:sz w:val="22"/>
          <w:szCs w:val="22"/>
          <w:lang w:val="it-IT"/>
        </w:rPr>
        <w:t xml:space="preserve">     </w:t>
      </w:r>
    </w:p>
    <w:p w14:paraId="6418ABB0" w14:textId="77777777" w:rsidR="006731F5" w:rsidRPr="00E53E17" w:rsidRDefault="006731F5" w:rsidP="006731F5">
      <w:pPr>
        <w:autoSpaceDE w:val="0"/>
        <w:autoSpaceDN w:val="0"/>
        <w:adjustRightInd w:val="0"/>
        <w:spacing w:after="60"/>
        <w:ind w:left="6946"/>
        <w:rPr>
          <w:rFonts w:cstheme="minorHAnsi"/>
          <w:sz w:val="22"/>
          <w:szCs w:val="22"/>
          <w:lang w:val="it-IT"/>
        </w:rPr>
      </w:pPr>
      <w:r w:rsidRPr="00E53E17">
        <w:rPr>
          <w:rFonts w:cstheme="minorHAnsi"/>
          <w:sz w:val="22"/>
          <w:szCs w:val="22"/>
          <w:lang w:val="it-IT"/>
        </w:rPr>
        <w:t>______________________</w:t>
      </w:r>
    </w:p>
    <w:p w14:paraId="217F5A47" w14:textId="67F43489" w:rsidR="00FD7EC2" w:rsidRPr="00E53E17" w:rsidRDefault="006731F5" w:rsidP="006731F5">
      <w:pPr>
        <w:autoSpaceDE w:val="0"/>
        <w:autoSpaceDN w:val="0"/>
        <w:adjustRightInd w:val="0"/>
        <w:spacing w:after="60"/>
        <w:ind w:left="6946"/>
        <w:rPr>
          <w:rFonts w:cstheme="minorHAnsi"/>
          <w:i/>
          <w:sz w:val="22"/>
          <w:szCs w:val="22"/>
          <w:highlight w:val="lightGray"/>
          <w:lang w:val="it-IT"/>
        </w:rPr>
      </w:pPr>
      <w:r w:rsidRPr="00E53E17">
        <w:rPr>
          <w:rFonts w:cstheme="minorHAnsi"/>
          <w:i/>
          <w:sz w:val="22"/>
          <w:szCs w:val="22"/>
          <w:highlight w:val="lightGray"/>
          <w:lang w:val="it-IT"/>
        </w:rPr>
        <w:t>(Firma</w:t>
      </w:r>
      <w:r w:rsidR="002A7F94">
        <w:rPr>
          <w:rFonts w:cstheme="minorHAnsi"/>
          <w:i/>
          <w:sz w:val="22"/>
          <w:szCs w:val="22"/>
          <w:highlight w:val="lightGray"/>
          <w:lang w:val="it-IT"/>
        </w:rPr>
        <w:t>/Firma digitale</w:t>
      </w:r>
      <w:r w:rsidRPr="00E53E17">
        <w:rPr>
          <w:rFonts w:cstheme="minorHAnsi"/>
          <w:i/>
          <w:sz w:val="22"/>
          <w:szCs w:val="22"/>
          <w:highlight w:val="lightGray"/>
          <w:lang w:val="it-IT"/>
        </w:rPr>
        <w:t>)</w:t>
      </w:r>
    </w:p>
    <w:p w14:paraId="2DB71961" w14:textId="77777777" w:rsidR="00FD7EC2" w:rsidRPr="00E53E17" w:rsidRDefault="00FD7EC2" w:rsidP="006731F5">
      <w:pPr>
        <w:autoSpaceDE w:val="0"/>
        <w:autoSpaceDN w:val="0"/>
        <w:adjustRightInd w:val="0"/>
        <w:spacing w:after="60"/>
        <w:ind w:left="6946"/>
        <w:rPr>
          <w:rFonts w:ascii="Arial" w:hAnsi="Arial" w:cs="Arial"/>
          <w:i/>
          <w:highlight w:val="lightGray"/>
          <w:lang w:val="it-IT"/>
        </w:rPr>
        <w:sectPr w:rsidR="00FD7EC2" w:rsidRPr="00E53E17" w:rsidSect="007D364A">
          <w:headerReference w:type="default" r:id="rId13"/>
          <w:footerReference w:type="default" r:id="rId14"/>
          <w:pgSz w:w="11906" w:h="16838"/>
          <w:pgMar w:top="1110" w:right="1134" w:bottom="1134" w:left="851" w:header="567" w:footer="708" w:gutter="0"/>
          <w:cols w:space="708"/>
          <w:docGrid w:linePitch="360"/>
        </w:sectPr>
      </w:pPr>
    </w:p>
    <w:p w14:paraId="0943E914" w14:textId="048BC69B" w:rsidR="001D2987" w:rsidRPr="00C32A4B" w:rsidRDefault="001D2987" w:rsidP="001D2987">
      <w:pPr>
        <w:spacing w:before="240" w:after="120"/>
        <w:jc w:val="right"/>
        <w:rPr>
          <w:rStyle w:val="Riferimentointenso"/>
          <w:lang w:val="it-IT"/>
        </w:rPr>
      </w:pPr>
      <w:r w:rsidRPr="00C32A4B">
        <w:rPr>
          <w:rStyle w:val="Riferimentointenso"/>
          <w:lang w:val="it-IT"/>
        </w:rPr>
        <w:lastRenderedPageBreak/>
        <w:t xml:space="preserve">Allegato </w:t>
      </w:r>
      <w:r>
        <w:rPr>
          <w:rStyle w:val="Riferimentointenso"/>
          <w:lang w:val="it-IT"/>
        </w:rPr>
        <w:t>1</w:t>
      </w:r>
    </w:p>
    <w:p w14:paraId="47D430E4" w14:textId="77777777" w:rsidR="001D2987" w:rsidRDefault="001D2987" w:rsidP="00B86936">
      <w:pPr>
        <w:spacing w:before="240" w:after="120"/>
        <w:jc w:val="center"/>
        <w:rPr>
          <w:rStyle w:val="Riferimentointenso"/>
          <w:b w:val="0"/>
          <w:sz w:val="24"/>
          <w:szCs w:val="24"/>
          <w:lang w:val="it-IT"/>
        </w:rPr>
      </w:pPr>
    </w:p>
    <w:p w14:paraId="52D72219" w14:textId="014ED1D3" w:rsidR="00623403" w:rsidRDefault="00B86936" w:rsidP="00B86936">
      <w:pPr>
        <w:spacing w:before="240" w:after="120"/>
        <w:jc w:val="center"/>
        <w:rPr>
          <w:rStyle w:val="Riferimentointenso"/>
          <w:lang w:val="it-IT"/>
        </w:rPr>
      </w:pPr>
      <w:r w:rsidRPr="002044E5">
        <w:rPr>
          <w:rStyle w:val="Riferimentointenso"/>
          <w:b w:val="0"/>
          <w:sz w:val="24"/>
          <w:szCs w:val="24"/>
          <w:lang w:val="it-IT"/>
        </w:rPr>
        <w:t>TESTO DELL’ OSSERVAZIONE</w:t>
      </w:r>
      <w:r>
        <w:rPr>
          <w:rStyle w:val="Riferimentointenso"/>
          <w:b w:val="0"/>
          <w:sz w:val="24"/>
          <w:szCs w:val="24"/>
          <w:lang w:val="it-IT"/>
        </w:rPr>
        <w:t xml:space="preserve"> relativa al </w:t>
      </w:r>
      <w:r w:rsidRPr="00B86936">
        <w:rPr>
          <w:rStyle w:val="Riferimentointenso"/>
          <w:b w:val="0"/>
          <w:caps w:val="0"/>
          <w:color w:val="A6A6A6" w:themeColor="background1" w:themeShade="A6"/>
          <w:sz w:val="24"/>
          <w:szCs w:val="24"/>
          <w:lang w:val="it-IT"/>
        </w:rPr>
        <w:t>(riportare del titolo del piano o progetto)</w:t>
      </w:r>
    </w:p>
    <w:p w14:paraId="2571A666" w14:textId="70FA8EDE" w:rsidR="00623403" w:rsidRDefault="00623403">
      <w:pPr>
        <w:rPr>
          <w:rStyle w:val="Riferimentointenso"/>
          <w:lang w:val="it-IT"/>
        </w:rPr>
      </w:pPr>
    </w:p>
    <w:sectPr w:rsidR="00623403" w:rsidSect="004115FB">
      <w:footerReference w:type="default" r:id="rId15"/>
      <w:pgSz w:w="11906" w:h="16838"/>
      <w:pgMar w:top="1110" w:right="1134" w:bottom="1134" w:left="851" w:header="567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490A0" w14:textId="77777777" w:rsidR="003168A7" w:rsidRDefault="003168A7" w:rsidP="004D4222">
      <w:pPr>
        <w:spacing w:after="0"/>
      </w:pPr>
      <w:r>
        <w:separator/>
      </w:r>
    </w:p>
  </w:endnote>
  <w:endnote w:type="continuationSeparator" w:id="0">
    <w:p w14:paraId="36F6DC4B" w14:textId="77777777" w:rsidR="003168A7" w:rsidRDefault="003168A7" w:rsidP="004D42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nt628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1511612"/>
      <w:docPartObj>
        <w:docPartGallery w:val="Page Numbers (Bottom of Page)"/>
        <w:docPartUnique/>
      </w:docPartObj>
    </w:sdtPr>
    <w:sdtEndPr/>
    <w:sdtContent>
      <w:p w14:paraId="2105A942" w14:textId="3E50AB74" w:rsidR="00E83AEC" w:rsidRDefault="00E83AE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E82" w:rsidRPr="00553E82">
          <w:rPr>
            <w:noProof/>
            <w:lang w:val="it-IT"/>
          </w:rPr>
          <w:t>2</w:t>
        </w:r>
        <w:r>
          <w:fldChar w:fldCharType="end"/>
        </w:r>
      </w:p>
    </w:sdtContent>
  </w:sdt>
  <w:p w14:paraId="2FEB912F" w14:textId="77777777" w:rsidR="005A6C92" w:rsidRDefault="005A6C92" w:rsidP="00993B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84DE9" w14:textId="4CEAE00D" w:rsidR="00FD7EC2" w:rsidRPr="00440D01" w:rsidRDefault="00FD7EC2" w:rsidP="00440D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9B731" w14:textId="77777777" w:rsidR="003168A7" w:rsidRDefault="003168A7" w:rsidP="004D4222">
      <w:pPr>
        <w:spacing w:after="0"/>
      </w:pPr>
      <w:r>
        <w:separator/>
      </w:r>
    </w:p>
  </w:footnote>
  <w:footnote w:type="continuationSeparator" w:id="0">
    <w:p w14:paraId="5C96FC26" w14:textId="77777777" w:rsidR="003168A7" w:rsidRDefault="003168A7" w:rsidP="004D42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BA380" w14:textId="77777777" w:rsidR="00C56795" w:rsidRDefault="00C56795" w:rsidP="005830A9">
    <w:pPr>
      <w:spacing w:after="0"/>
      <w:textAlignment w:val="baseline"/>
      <w:rPr>
        <w:rFonts w:eastAsia="+mn-ea" w:cs="+mn-cs"/>
        <w:b/>
        <w:bCs/>
        <w:color w:val="336699"/>
        <w:kern w:val="24"/>
        <w:sz w:val="24"/>
        <w:szCs w:val="32"/>
        <w:lang w:eastAsia="it-IT"/>
      </w:rPr>
    </w:pPr>
  </w:p>
  <w:p w14:paraId="712C481A" w14:textId="77777777" w:rsidR="00FD7EC2" w:rsidRPr="00451507" w:rsidRDefault="00FD7EC2" w:rsidP="005830A9">
    <w:pPr>
      <w:spacing w:after="0"/>
      <w:textAlignment w:val="baseline"/>
      <w:rPr>
        <w:rFonts w:eastAsia="+mn-ea" w:cs="+mn-cs"/>
        <w:b/>
        <w:bCs/>
        <w:color w:val="336699"/>
        <w:kern w:val="24"/>
        <w:sz w:val="24"/>
        <w:szCs w:val="32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7DC4C4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4E44F218"/>
    <w:name w:val="WW8Num2"/>
    <w:lvl w:ilvl="0">
      <w:start w:val="8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48"/>
        </w:tabs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828" w:hanging="18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80"/>
        </w:tabs>
        <w:ind w:left="12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40"/>
        </w:tabs>
        <w:ind w:left="16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60"/>
        </w:tabs>
        <w:ind w:left="23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20"/>
        </w:tabs>
        <w:ind w:left="27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440"/>
        </w:tabs>
        <w:ind w:left="34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00"/>
        </w:tabs>
        <w:ind w:left="3800" w:hanging="360"/>
      </w:pPr>
      <w:rPr>
        <w:rFonts w:ascii="OpenSymbol" w:hAnsi="OpenSymbol" w:cs="OpenSymbol"/>
      </w:rPr>
    </w:lvl>
  </w:abstractNum>
  <w:abstractNum w:abstractNumId="5" w15:restartNumberingAfterBreak="0">
    <w:nsid w:val="009A4B03"/>
    <w:multiLevelType w:val="hybridMultilevel"/>
    <w:tmpl w:val="02A26AE2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05305"/>
    <w:multiLevelType w:val="hybridMultilevel"/>
    <w:tmpl w:val="7AF21030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52A58"/>
    <w:multiLevelType w:val="hybridMultilevel"/>
    <w:tmpl w:val="377AC2F8"/>
    <w:lvl w:ilvl="0" w:tplc="0410000B">
      <w:start w:val="1"/>
      <w:numFmt w:val="bullet"/>
      <w:lvlText w:val=""/>
      <w:lvlJc w:val="left"/>
      <w:pPr>
        <w:ind w:left="46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8" w15:restartNumberingAfterBreak="0">
    <w:nsid w:val="4AC93E3F"/>
    <w:multiLevelType w:val="hybridMultilevel"/>
    <w:tmpl w:val="C602AC50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B7CCD"/>
    <w:multiLevelType w:val="hybridMultilevel"/>
    <w:tmpl w:val="3F9493C4"/>
    <w:lvl w:ilvl="0" w:tplc="0410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56AA12DB"/>
    <w:multiLevelType w:val="hybridMultilevel"/>
    <w:tmpl w:val="36B4ED5E"/>
    <w:lvl w:ilvl="0" w:tplc="8AB6EE5C">
      <w:start w:val="1"/>
      <w:numFmt w:val="bullet"/>
      <w:lvlText w:val="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53025"/>
    <w:multiLevelType w:val="hybridMultilevel"/>
    <w:tmpl w:val="93C8EA4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085974"/>
    <w:multiLevelType w:val="hybridMultilevel"/>
    <w:tmpl w:val="1298A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DE3C12"/>
    <w:multiLevelType w:val="hybridMultilevel"/>
    <w:tmpl w:val="A1941D2A"/>
    <w:lvl w:ilvl="0" w:tplc="9058E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170A8"/>
    <w:multiLevelType w:val="hybridMultilevel"/>
    <w:tmpl w:val="B63EDA2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81034A"/>
    <w:multiLevelType w:val="hybridMultilevel"/>
    <w:tmpl w:val="E0025686"/>
    <w:lvl w:ilvl="0" w:tplc="04100009">
      <w:start w:val="1"/>
      <w:numFmt w:val="bullet"/>
      <w:lvlText w:val=""/>
      <w:lvlJc w:val="left"/>
      <w:pPr>
        <w:ind w:left="60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960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1032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1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color w:val="0070C0"/>
          <w:sz w:val="24"/>
          <w:lang w:val="it-I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22"/>
    <w:rsid w:val="00002A7C"/>
    <w:rsid w:val="00004353"/>
    <w:rsid w:val="0003422E"/>
    <w:rsid w:val="000415F7"/>
    <w:rsid w:val="00043E9B"/>
    <w:rsid w:val="00066912"/>
    <w:rsid w:val="000722A1"/>
    <w:rsid w:val="00073EA6"/>
    <w:rsid w:val="000761A9"/>
    <w:rsid w:val="00090272"/>
    <w:rsid w:val="000A0F92"/>
    <w:rsid w:val="000B247E"/>
    <w:rsid w:val="000C5D4F"/>
    <w:rsid w:val="000D10FF"/>
    <w:rsid w:val="000D6561"/>
    <w:rsid w:val="000D66BA"/>
    <w:rsid w:val="000E207D"/>
    <w:rsid w:val="000E3C3E"/>
    <w:rsid w:val="0012325A"/>
    <w:rsid w:val="00142938"/>
    <w:rsid w:val="0014603C"/>
    <w:rsid w:val="00151AFF"/>
    <w:rsid w:val="00162CA6"/>
    <w:rsid w:val="00164572"/>
    <w:rsid w:val="001700CD"/>
    <w:rsid w:val="001725C2"/>
    <w:rsid w:val="0017381C"/>
    <w:rsid w:val="00174B44"/>
    <w:rsid w:val="00187C96"/>
    <w:rsid w:val="001A5C38"/>
    <w:rsid w:val="001B54B2"/>
    <w:rsid w:val="001B612F"/>
    <w:rsid w:val="001C0494"/>
    <w:rsid w:val="001D2987"/>
    <w:rsid w:val="001D4197"/>
    <w:rsid w:val="001E35BA"/>
    <w:rsid w:val="001E4A59"/>
    <w:rsid w:val="001E665E"/>
    <w:rsid w:val="001F02D9"/>
    <w:rsid w:val="00201D37"/>
    <w:rsid w:val="00203CFA"/>
    <w:rsid w:val="002044E5"/>
    <w:rsid w:val="00206371"/>
    <w:rsid w:val="00207845"/>
    <w:rsid w:val="002100F9"/>
    <w:rsid w:val="002150ED"/>
    <w:rsid w:val="00217B60"/>
    <w:rsid w:val="00217E0E"/>
    <w:rsid w:val="00222E94"/>
    <w:rsid w:val="00226BCA"/>
    <w:rsid w:val="0024331B"/>
    <w:rsid w:val="00251DA2"/>
    <w:rsid w:val="00255213"/>
    <w:rsid w:val="00257149"/>
    <w:rsid w:val="002628F2"/>
    <w:rsid w:val="0026399E"/>
    <w:rsid w:val="00271920"/>
    <w:rsid w:val="0027554D"/>
    <w:rsid w:val="002A10C5"/>
    <w:rsid w:val="002A32E4"/>
    <w:rsid w:val="002A39C1"/>
    <w:rsid w:val="002A68A1"/>
    <w:rsid w:val="002A7F94"/>
    <w:rsid w:val="002C2D39"/>
    <w:rsid w:val="002C6FFD"/>
    <w:rsid w:val="002E386E"/>
    <w:rsid w:val="002F6459"/>
    <w:rsid w:val="00306677"/>
    <w:rsid w:val="00312387"/>
    <w:rsid w:val="003168A7"/>
    <w:rsid w:val="00325EA4"/>
    <w:rsid w:val="00326205"/>
    <w:rsid w:val="0033700E"/>
    <w:rsid w:val="003404C2"/>
    <w:rsid w:val="00346AB7"/>
    <w:rsid w:val="0035207A"/>
    <w:rsid w:val="00361F22"/>
    <w:rsid w:val="00387094"/>
    <w:rsid w:val="00391287"/>
    <w:rsid w:val="003C3D74"/>
    <w:rsid w:val="003D5BC6"/>
    <w:rsid w:val="003D5D15"/>
    <w:rsid w:val="003D6636"/>
    <w:rsid w:val="003E3501"/>
    <w:rsid w:val="003E6463"/>
    <w:rsid w:val="003F02F1"/>
    <w:rsid w:val="003F0775"/>
    <w:rsid w:val="003F152E"/>
    <w:rsid w:val="004115FB"/>
    <w:rsid w:val="00411AEC"/>
    <w:rsid w:val="00411E0B"/>
    <w:rsid w:val="004323B2"/>
    <w:rsid w:val="00440D01"/>
    <w:rsid w:val="00442114"/>
    <w:rsid w:val="004430DA"/>
    <w:rsid w:val="00443EBF"/>
    <w:rsid w:val="00451507"/>
    <w:rsid w:val="00455848"/>
    <w:rsid w:val="00455CA5"/>
    <w:rsid w:val="0045630B"/>
    <w:rsid w:val="00456B38"/>
    <w:rsid w:val="00457B2C"/>
    <w:rsid w:val="004757AF"/>
    <w:rsid w:val="00492399"/>
    <w:rsid w:val="00492EEB"/>
    <w:rsid w:val="0049379D"/>
    <w:rsid w:val="0049435E"/>
    <w:rsid w:val="004955B9"/>
    <w:rsid w:val="00496742"/>
    <w:rsid w:val="004B1032"/>
    <w:rsid w:val="004D2BB5"/>
    <w:rsid w:val="004D4222"/>
    <w:rsid w:val="004E1683"/>
    <w:rsid w:val="004E16D7"/>
    <w:rsid w:val="004E2A2F"/>
    <w:rsid w:val="004F6746"/>
    <w:rsid w:val="00513FAE"/>
    <w:rsid w:val="00526ECD"/>
    <w:rsid w:val="005371D9"/>
    <w:rsid w:val="0055281E"/>
    <w:rsid w:val="00553E6D"/>
    <w:rsid w:val="00553E82"/>
    <w:rsid w:val="0056258F"/>
    <w:rsid w:val="00575AD8"/>
    <w:rsid w:val="005830A9"/>
    <w:rsid w:val="00585F6C"/>
    <w:rsid w:val="00586774"/>
    <w:rsid w:val="00586A3E"/>
    <w:rsid w:val="00590722"/>
    <w:rsid w:val="005A09D9"/>
    <w:rsid w:val="005A6C92"/>
    <w:rsid w:val="005B384F"/>
    <w:rsid w:val="005B581B"/>
    <w:rsid w:val="005D2DFA"/>
    <w:rsid w:val="005F2ABA"/>
    <w:rsid w:val="0060454A"/>
    <w:rsid w:val="00610F7E"/>
    <w:rsid w:val="00612A52"/>
    <w:rsid w:val="006135D1"/>
    <w:rsid w:val="00615CC6"/>
    <w:rsid w:val="0061635D"/>
    <w:rsid w:val="00623403"/>
    <w:rsid w:val="006239DB"/>
    <w:rsid w:val="0063133A"/>
    <w:rsid w:val="006457A9"/>
    <w:rsid w:val="0065140D"/>
    <w:rsid w:val="00652312"/>
    <w:rsid w:val="006611A6"/>
    <w:rsid w:val="0066246B"/>
    <w:rsid w:val="0066678C"/>
    <w:rsid w:val="00666D17"/>
    <w:rsid w:val="0067249D"/>
    <w:rsid w:val="006731F5"/>
    <w:rsid w:val="00680D6E"/>
    <w:rsid w:val="00691038"/>
    <w:rsid w:val="006912F4"/>
    <w:rsid w:val="00691425"/>
    <w:rsid w:val="00691EB5"/>
    <w:rsid w:val="00694806"/>
    <w:rsid w:val="006A6638"/>
    <w:rsid w:val="006B54F8"/>
    <w:rsid w:val="006C6581"/>
    <w:rsid w:val="006C664A"/>
    <w:rsid w:val="006D3135"/>
    <w:rsid w:val="006D634D"/>
    <w:rsid w:val="006F0102"/>
    <w:rsid w:val="006F180F"/>
    <w:rsid w:val="006F547E"/>
    <w:rsid w:val="006F73A8"/>
    <w:rsid w:val="007078DA"/>
    <w:rsid w:val="0071138D"/>
    <w:rsid w:val="0071295F"/>
    <w:rsid w:val="00726C5B"/>
    <w:rsid w:val="00733729"/>
    <w:rsid w:val="007474BC"/>
    <w:rsid w:val="007576C7"/>
    <w:rsid w:val="007637F6"/>
    <w:rsid w:val="00776289"/>
    <w:rsid w:val="0078019A"/>
    <w:rsid w:val="007802F5"/>
    <w:rsid w:val="00793695"/>
    <w:rsid w:val="007A2143"/>
    <w:rsid w:val="007B3970"/>
    <w:rsid w:val="007B3C88"/>
    <w:rsid w:val="007C251E"/>
    <w:rsid w:val="007C3BE0"/>
    <w:rsid w:val="007C5B7A"/>
    <w:rsid w:val="007D364A"/>
    <w:rsid w:val="007F0DAB"/>
    <w:rsid w:val="007F6998"/>
    <w:rsid w:val="00807319"/>
    <w:rsid w:val="00822A8A"/>
    <w:rsid w:val="00822DB0"/>
    <w:rsid w:val="00823E88"/>
    <w:rsid w:val="00824E82"/>
    <w:rsid w:val="00863879"/>
    <w:rsid w:val="00864818"/>
    <w:rsid w:val="0086781A"/>
    <w:rsid w:val="00873562"/>
    <w:rsid w:val="00876E71"/>
    <w:rsid w:val="00877F25"/>
    <w:rsid w:val="00884986"/>
    <w:rsid w:val="008850F2"/>
    <w:rsid w:val="008870F6"/>
    <w:rsid w:val="008A35C2"/>
    <w:rsid w:val="008A3F39"/>
    <w:rsid w:val="008A4E7C"/>
    <w:rsid w:val="008B7C87"/>
    <w:rsid w:val="008C00E7"/>
    <w:rsid w:val="008C23F6"/>
    <w:rsid w:val="008E18BE"/>
    <w:rsid w:val="008F0570"/>
    <w:rsid w:val="008F3C3B"/>
    <w:rsid w:val="008F5442"/>
    <w:rsid w:val="00917562"/>
    <w:rsid w:val="00921970"/>
    <w:rsid w:val="009336A8"/>
    <w:rsid w:val="00941627"/>
    <w:rsid w:val="00943265"/>
    <w:rsid w:val="00945940"/>
    <w:rsid w:val="00946706"/>
    <w:rsid w:val="0095722F"/>
    <w:rsid w:val="0096240A"/>
    <w:rsid w:val="0097105F"/>
    <w:rsid w:val="0097399D"/>
    <w:rsid w:val="0097512B"/>
    <w:rsid w:val="009804CA"/>
    <w:rsid w:val="0098160C"/>
    <w:rsid w:val="009847F8"/>
    <w:rsid w:val="00993B92"/>
    <w:rsid w:val="009B3DB9"/>
    <w:rsid w:val="009C63E6"/>
    <w:rsid w:val="009E1270"/>
    <w:rsid w:val="009E6E14"/>
    <w:rsid w:val="009F5367"/>
    <w:rsid w:val="00A0602D"/>
    <w:rsid w:val="00A07E2A"/>
    <w:rsid w:val="00A34382"/>
    <w:rsid w:val="00A4118D"/>
    <w:rsid w:val="00A5330B"/>
    <w:rsid w:val="00A547B7"/>
    <w:rsid w:val="00A54FBA"/>
    <w:rsid w:val="00A5787B"/>
    <w:rsid w:val="00A620CC"/>
    <w:rsid w:val="00A62587"/>
    <w:rsid w:val="00A75361"/>
    <w:rsid w:val="00A80A42"/>
    <w:rsid w:val="00A8563A"/>
    <w:rsid w:val="00A91F33"/>
    <w:rsid w:val="00A94C01"/>
    <w:rsid w:val="00A95B87"/>
    <w:rsid w:val="00AA1A66"/>
    <w:rsid w:val="00AA3552"/>
    <w:rsid w:val="00AA630A"/>
    <w:rsid w:val="00AB3373"/>
    <w:rsid w:val="00AE44AE"/>
    <w:rsid w:val="00AE6219"/>
    <w:rsid w:val="00AF5A10"/>
    <w:rsid w:val="00AF704B"/>
    <w:rsid w:val="00B160CC"/>
    <w:rsid w:val="00B22F08"/>
    <w:rsid w:val="00B30BE8"/>
    <w:rsid w:val="00B33471"/>
    <w:rsid w:val="00B35245"/>
    <w:rsid w:val="00B370C2"/>
    <w:rsid w:val="00B536A1"/>
    <w:rsid w:val="00B53958"/>
    <w:rsid w:val="00B57009"/>
    <w:rsid w:val="00B57870"/>
    <w:rsid w:val="00B60C84"/>
    <w:rsid w:val="00B64926"/>
    <w:rsid w:val="00B800A4"/>
    <w:rsid w:val="00B821C3"/>
    <w:rsid w:val="00B8262D"/>
    <w:rsid w:val="00B86936"/>
    <w:rsid w:val="00BA7A05"/>
    <w:rsid w:val="00BB1486"/>
    <w:rsid w:val="00BB75D2"/>
    <w:rsid w:val="00BC341C"/>
    <w:rsid w:val="00BC61C0"/>
    <w:rsid w:val="00BC7250"/>
    <w:rsid w:val="00BC77E1"/>
    <w:rsid w:val="00BE07C3"/>
    <w:rsid w:val="00BE08BA"/>
    <w:rsid w:val="00BE36A5"/>
    <w:rsid w:val="00BE38EB"/>
    <w:rsid w:val="00BE4A7B"/>
    <w:rsid w:val="00BF00F9"/>
    <w:rsid w:val="00BF0AEC"/>
    <w:rsid w:val="00BF143D"/>
    <w:rsid w:val="00BF19FC"/>
    <w:rsid w:val="00BF4937"/>
    <w:rsid w:val="00C2092E"/>
    <w:rsid w:val="00C32A4B"/>
    <w:rsid w:val="00C472EB"/>
    <w:rsid w:val="00C56795"/>
    <w:rsid w:val="00C74045"/>
    <w:rsid w:val="00C7746D"/>
    <w:rsid w:val="00C94F68"/>
    <w:rsid w:val="00C9678E"/>
    <w:rsid w:val="00C97EA0"/>
    <w:rsid w:val="00CA2CD6"/>
    <w:rsid w:val="00CA7F24"/>
    <w:rsid w:val="00CB7DC9"/>
    <w:rsid w:val="00CC7FD6"/>
    <w:rsid w:val="00CD10D2"/>
    <w:rsid w:val="00CD1C91"/>
    <w:rsid w:val="00CD1D93"/>
    <w:rsid w:val="00CD1EA8"/>
    <w:rsid w:val="00CD65F2"/>
    <w:rsid w:val="00CE36D0"/>
    <w:rsid w:val="00CE39C4"/>
    <w:rsid w:val="00CF60A9"/>
    <w:rsid w:val="00CF61B4"/>
    <w:rsid w:val="00D045DA"/>
    <w:rsid w:val="00D10E3D"/>
    <w:rsid w:val="00D17124"/>
    <w:rsid w:val="00D22C0C"/>
    <w:rsid w:val="00D27E5D"/>
    <w:rsid w:val="00D36494"/>
    <w:rsid w:val="00D415F8"/>
    <w:rsid w:val="00D46B86"/>
    <w:rsid w:val="00D66C58"/>
    <w:rsid w:val="00D844A8"/>
    <w:rsid w:val="00D95FB8"/>
    <w:rsid w:val="00DA2643"/>
    <w:rsid w:val="00DB3886"/>
    <w:rsid w:val="00DB51C6"/>
    <w:rsid w:val="00DC2378"/>
    <w:rsid w:val="00E06B42"/>
    <w:rsid w:val="00E07945"/>
    <w:rsid w:val="00E14947"/>
    <w:rsid w:val="00E33BF5"/>
    <w:rsid w:val="00E34446"/>
    <w:rsid w:val="00E417A2"/>
    <w:rsid w:val="00E45E16"/>
    <w:rsid w:val="00E52F43"/>
    <w:rsid w:val="00E53E17"/>
    <w:rsid w:val="00E62550"/>
    <w:rsid w:val="00E6567D"/>
    <w:rsid w:val="00E735B5"/>
    <w:rsid w:val="00E75094"/>
    <w:rsid w:val="00E76A5E"/>
    <w:rsid w:val="00E83AEC"/>
    <w:rsid w:val="00E91775"/>
    <w:rsid w:val="00E94E37"/>
    <w:rsid w:val="00EA60FF"/>
    <w:rsid w:val="00EC3F46"/>
    <w:rsid w:val="00EC41E5"/>
    <w:rsid w:val="00ED547C"/>
    <w:rsid w:val="00ED57D5"/>
    <w:rsid w:val="00EE37C3"/>
    <w:rsid w:val="00F04698"/>
    <w:rsid w:val="00F060B4"/>
    <w:rsid w:val="00F14DDB"/>
    <w:rsid w:val="00F1674C"/>
    <w:rsid w:val="00F350B9"/>
    <w:rsid w:val="00F412E8"/>
    <w:rsid w:val="00F43165"/>
    <w:rsid w:val="00F51CD7"/>
    <w:rsid w:val="00F52CFE"/>
    <w:rsid w:val="00F55FA5"/>
    <w:rsid w:val="00F963B7"/>
    <w:rsid w:val="00FA52EE"/>
    <w:rsid w:val="00FA59C1"/>
    <w:rsid w:val="00FC2B98"/>
    <w:rsid w:val="00FD34AD"/>
    <w:rsid w:val="00FD7EC2"/>
    <w:rsid w:val="00FE73A3"/>
    <w:rsid w:val="00FE7B0B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BE67E"/>
  <w15:chartTrackingRefBased/>
  <w15:docId w15:val="{CC6F9382-5D69-4605-827F-AA33EBB6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2B98"/>
  </w:style>
  <w:style w:type="paragraph" w:styleId="Titolo1">
    <w:name w:val="heading 1"/>
    <w:basedOn w:val="Normale"/>
    <w:next w:val="Normale"/>
    <w:link w:val="Titolo1Carattere"/>
    <w:uiPriority w:val="9"/>
    <w:qFormat/>
    <w:rsid w:val="00FC2B98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2B98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2B98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2B98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2B98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2B98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2B98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2B9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2B9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4222"/>
  </w:style>
  <w:style w:type="paragraph" w:styleId="Pidipagina">
    <w:name w:val="footer"/>
    <w:basedOn w:val="Normale"/>
    <w:link w:val="PidipaginaCarattere"/>
    <w:uiPriority w:val="99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2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22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D4222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FC2B98"/>
    <w:rPr>
      <w:b/>
      <w:bCs/>
    </w:rPr>
  </w:style>
  <w:style w:type="character" w:styleId="Collegamentoipertestuale">
    <w:name w:val="Hyperlink"/>
    <w:uiPriority w:val="99"/>
    <w:unhideWhenUsed/>
    <w:rsid w:val="00451507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51507"/>
  </w:style>
  <w:style w:type="paragraph" w:styleId="Sommario2">
    <w:name w:val="toc 2"/>
    <w:basedOn w:val="Normale"/>
    <w:next w:val="Normale"/>
    <w:semiHidden/>
    <w:rsid w:val="00451507"/>
    <w:pPr>
      <w:overflowPunct w:val="0"/>
      <w:autoSpaceDE w:val="0"/>
      <w:autoSpaceDN w:val="0"/>
      <w:adjustRightInd w:val="0"/>
      <w:spacing w:before="240" w:after="0"/>
      <w:textAlignment w:val="baseline"/>
    </w:pPr>
    <w:rPr>
      <w:rFonts w:ascii="Times New Roman" w:eastAsia="Times New Roman" w:hAnsi="Times New Roman"/>
      <w:b/>
      <w:lang w:eastAsia="it-IT"/>
    </w:rPr>
  </w:style>
  <w:style w:type="paragraph" w:customStyle="1" w:styleId="Corpodeltesto21">
    <w:name w:val="Corpo del testo 21"/>
    <w:basedOn w:val="Normale"/>
    <w:rsid w:val="00451507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/>
      <w:sz w:val="24"/>
      <w:lang w:eastAsia="it-IT"/>
    </w:rPr>
  </w:style>
  <w:style w:type="paragraph" w:customStyle="1" w:styleId="Corpodeltesto31">
    <w:name w:val="Corpo del testo 31"/>
    <w:basedOn w:val="Normale"/>
    <w:rsid w:val="00451507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eastAsia="Times New Roman" w:hAnsi="Times New Roman"/>
      <w:b/>
      <w:sz w:val="24"/>
      <w:lang w:eastAsia="it-IT"/>
    </w:rPr>
  </w:style>
  <w:style w:type="paragraph" w:customStyle="1" w:styleId="Testonormale1">
    <w:name w:val="Testo normale1"/>
    <w:basedOn w:val="Normale"/>
    <w:rsid w:val="00451507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eastAsia="Times New Roman" w:hAnsi="Courier New"/>
      <w:lang w:eastAsia="it-IT"/>
    </w:rPr>
  </w:style>
  <w:style w:type="table" w:styleId="Grigliatabella">
    <w:name w:val="Table Grid"/>
    <w:basedOn w:val="Tabellanormale"/>
    <w:rsid w:val="004967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C2B98"/>
    <w:rPr>
      <w:caps/>
      <w:spacing w:val="15"/>
      <w:shd w:val="clear" w:color="auto" w:fill="D9E2F3" w:themeFill="accent1" w:themeFillTint="33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870F6"/>
  </w:style>
  <w:style w:type="character" w:customStyle="1" w:styleId="TestonotaapidipaginaCarattere">
    <w:name w:val="Testo nota a piè di pagina Carattere"/>
    <w:link w:val="Testonotaapidipagina"/>
    <w:uiPriority w:val="99"/>
    <w:rsid w:val="008870F6"/>
    <w:rPr>
      <w:lang w:eastAsia="en-US"/>
    </w:rPr>
  </w:style>
  <w:style w:type="character" w:styleId="Rimandonotaapidipagina">
    <w:name w:val="footnote reference"/>
    <w:uiPriority w:val="99"/>
    <w:unhideWhenUsed/>
    <w:rsid w:val="008870F6"/>
    <w:rPr>
      <w:vertAlign w:val="superscript"/>
    </w:rPr>
  </w:style>
  <w:style w:type="paragraph" w:customStyle="1" w:styleId="NormaleWeb1">
    <w:name w:val="Normale (Web)1"/>
    <w:basedOn w:val="Normale"/>
    <w:rsid w:val="00A0602D"/>
    <w:pPr>
      <w:overflowPunct w:val="0"/>
      <w:autoSpaceDE w:val="0"/>
      <w:autoSpaceDN w:val="0"/>
      <w:adjustRightInd w:val="0"/>
      <w:textAlignment w:val="baseline"/>
    </w:pPr>
    <w:rPr>
      <w:rFonts w:ascii="Arial Unicode MS" w:eastAsia="Times New Roman" w:hAnsi="Arial Unicode MS"/>
      <w:sz w:val="24"/>
      <w:lang w:eastAsia="it-IT"/>
    </w:rPr>
  </w:style>
  <w:style w:type="character" w:styleId="Rimandocommento">
    <w:name w:val="annotation reference"/>
    <w:uiPriority w:val="99"/>
    <w:semiHidden/>
    <w:unhideWhenUsed/>
    <w:rsid w:val="007C3B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3BE0"/>
  </w:style>
  <w:style w:type="character" w:customStyle="1" w:styleId="TestocommentoCarattere">
    <w:name w:val="Testo commento Carattere"/>
    <w:link w:val="Testocommento"/>
    <w:uiPriority w:val="99"/>
    <w:semiHidden/>
    <w:rsid w:val="007C3BE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3BE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C3BE0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C2B98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2B98"/>
    <w:rPr>
      <w:caps/>
      <w:color w:val="1F3763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2B98"/>
    <w:rPr>
      <w:caps/>
      <w:color w:val="2F5496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2B98"/>
    <w:rPr>
      <w:caps/>
      <w:color w:val="2F5496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2B98"/>
    <w:rPr>
      <w:caps/>
      <w:color w:val="2F5496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2B98"/>
    <w:rPr>
      <w:caps/>
      <w:color w:val="2F5496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2B98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2B98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2B98"/>
    <w:rPr>
      <w:b/>
      <w:bCs/>
      <w:color w:val="2F5496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2B98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2B98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2B9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2B98"/>
    <w:rPr>
      <w:caps/>
      <w:color w:val="595959" w:themeColor="text1" w:themeTint="A6"/>
      <w:spacing w:val="10"/>
      <w:sz w:val="21"/>
      <w:szCs w:val="21"/>
    </w:rPr>
  </w:style>
  <w:style w:type="character" w:styleId="Enfasicorsivo">
    <w:name w:val="Emphasis"/>
    <w:uiPriority w:val="20"/>
    <w:qFormat/>
    <w:rsid w:val="00FC2B98"/>
    <w:rPr>
      <w:caps/>
      <w:color w:val="1F3763" w:themeColor="accent1" w:themeShade="7F"/>
      <w:spacing w:val="5"/>
    </w:rPr>
  </w:style>
  <w:style w:type="paragraph" w:styleId="Nessunaspaziatura">
    <w:name w:val="No Spacing"/>
    <w:uiPriority w:val="1"/>
    <w:qFormat/>
    <w:rsid w:val="00FC2B98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C2B98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2B98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2B98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2B98"/>
    <w:rPr>
      <w:color w:val="4472C4" w:themeColor="accent1"/>
      <w:sz w:val="24"/>
      <w:szCs w:val="24"/>
    </w:rPr>
  </w:style>
  <w:style w:type="character" w:styleId="Enfasidelicata">
    <w:name w:val="Subtle Emphasis"/>
    <w:uiPriority w:val="19"/>
    <w:qFormat/>
    <w:rsid w:val="00FC2B98"/>
    <w:rPr>
      <w:i/>
      <w:iCs/>
      <w:color w:val="1F3763" w:themeColor="accent1" w:themeShade="7F"/>
    </w:rPr>
  </w:style>
  <w:style w:type="character" w:styleId="Enfasiintensa">
    <w:name w:val="Intense Emphasis"/>
    <w:uiPriority w:val="21"/>
    <w:qFormat/>
    <w:rsid w:val="00FC2B98"/>
    <w:rPr>
      <w:b/>
      <w:bCs/>
      <w:caps/>
      <w:color w:val="1F3763" w:themeColor="accent1" w:themeShade="7F"/>
      <w:spacing w:val="10"/>
    </w:rPr>
  </w:style>
  <w:style w:type="character" w:styleId="Riferimentodelicato">
    <w:name w:val="Subtle Reference"/>
    <w:uiPriority w:val="31"/>
    <w:qFormat/>
    <w:rsid w:val="00FC2B98"/>
    <w:rPr>
      <w:b/>
      <w:bCs/>
      <w:color w:val="4472C4" w:themeColor="accent1"/>
    </w:rPr>
  </w:style>
  <w:style w:type="character" w:styleId="Riferimentointenso">
    <w:name w:val="Intense Reference"/>
    <w:uiPriority w:val="32"/>
    <w:qFormat/>
    <w:rsid w:val="00FC2B98"/>
    <w:rPr>
      <w:b/>
      <w:bCs/>
      <w:i/>
      <w:iCs/>
      <w:caps/>
      <w:color w:val="4472C4" w:themeColor="accent1"/>
    </w:rPr>
  </w:style>
  <w:style w:type="character" w:styleId="Titolodellibro">
    <w:name w:val="Book Title"/>
    <w:uiPriority w:val="33"/>
    <w:qFormat/>
    <w:rsid w:val="00FC2B98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2B98"/>
    <w:pPr>
      <w:outlineLvl w:val="9"/>
    </w:pPr>
  </w:style>
  <w:style w:type="paragraph" w:customStyle="1" w:styleId="Paragrafoelenco1">
    <w:name w:val="Paragrafo elenco1"/>
    <w:basedOn w:val="Normale"/>
    <w:rsid w:val="00251DA2"/>
    <w:pPr>
      <w:suppressAutoHyphens/>
      <w:spacing w:before="0" w:after="160" w:line="256" w:lineRule="auto"/>
      <w:ind w:left="720"/>
      <w:contextualSpacing/>
    </w:pPr>
    <w:rPr>
      <w:rFonts w:ascii="Calibri" w:eastAsia="Calibri" w:hAnsi="Calibri" w:cs="font628"/>
      <w:sz w:val="22"/>
      <w:szCs w:val="22"/>
      <w:lang w:val="it-CH" w:eastAsia="zh-CN"/>
    </w:rPr>
  </w:style>
  <w:style w:type="paragraph" w:customStyle="1" w:styleId="Standard">
    <w:name w:val="Standard"/>
    <w:rsid w:val="00A547B7"/>
    <w:pPr>
      <w:suppressAutoHyphens/>
      <w:autoSpaceDN w:val="0"/>
      <w:spacing w:before="0" w:after="0" w:line="240" w:lineRule="auto"/>
    </w:pPr>
    <w:rPr>
      <w:rFonts w:ascii="Times New Roman" w:eastAsia="Times New Roman" w:hAnsi="Times New Roman" w:cs="Times New Roman"/>
      <w:kern w:val="3"/>
      <w:lang w:val="it-IT" w:eastAsia="zh-CN" w:bidi="hi-IN"/>
    </w:rPr>
  </w:style>
  <w:style w:type="character" w:customStyle="1" w:styleId="ListLabel21">
    <w:name w:val="ListLabel 21"/>
    <w:qFormat/>
    <w:rsid w:val="00C97EA0"/>
    <w:rPr>
      <w:rFonts w:ascii="Times New Roman" w:hAnsi="Times New Roman" w:cs="Times New Roman" w:hint="default"/>
      <w:i/>
      <w:iCs w:val="0"/>
      <w:color w:val="0000FF"/>
      <w:spacing w:val="-1"/>
      <w:sz w:val="24"/>
      <w:szCs w:val="24"/>
      <w:u w:val="single" w:color="0000FF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E2A2F"/>
    <w:rPr>
      <w:color w:val="605E5C"/>
      <w:shd w:val="clear" w:color="auto" w:fill="E1DFDD"/>
    </w:rPr>
  </w:style>
  <w:style w:type="character" w:customStyle="1" w:styleId="Collegamentoipertestuale1">
    <w:name w:val="Collegamento ipertestuale1"/>
    <w:rsid w:val="00BC3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mune.ra.it/aree-tematiche/ambiente-e-animali/ambiente-e-territorio/via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biente.comune.ravenna@legalmai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D63BF-E39D-495B-9736-21F9F4890C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8BEA5-8A99-4FF5-A43A-C9B05A2C44E9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3.xml><?xml version="1.0" encoding="utf-8"?>
<ds:datastoreItem xmlns:ds="http://schemas.openxmlformats.org/officeDocument/2006/customXml" ds:itemID="{08B077D0-43FC-4343-B61E-61C42E550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F47B0-2CF3-4645-8057-69E26BAC5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presentazione osservazioni</vt:lpstr>
    </vt:vector>
  </TitlesOfParts>
  <Company>Olidata S.p.A.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presentazione osservazioni</dc:title>
  <dc:subject/>
  <dc:creator>Uzuri Valbona</dc:creator>
  <cp:keywords/>
  <dc:description>Aggiornamento al 23/02/2017</dc:description>
  <cp:lastModifiedBy>BALDONI FABRIZIO</cp:lastModifiedBy>
  <cp:revision>5</cp:revision>
  <dcterms:created xsi:type="dcterms:W3CDTF">2023-08-23T09:40:00Z</dcterms:created>
  <dcterms:modified xsi:type="dcterms:W3CDTF">2023-09-26T08:37:00Z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